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D9D" w:rsidRPr="00795F80" w:rsidRDefault="00110D9D" w:rsidP="00A77B38">
      <w:pPr>
        <w:spacing w:line="276" w:lineRule="auto"/>
        <w:ind w:left="-709"/>
        <w:jc w:val="both"/>
        <w:rPr>
          <w:rFonts w:asciiTheme="minorHAnsi" w:hAnsiTheme="minorHAnsi" w:cstheme="minorHAnsi"/>
          <w:b/>
          <w:szCs w:val="24"/>
        </w:rPr>
      </w:pPr>
    </w:p>
    <w:p w:rsidR="00AF42EA" w:rsidRDefault="002E7664" w:rsidP="00A77B38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>Allegato integrativo</w:t>
      </w:r>
      <w:r w:rsidR="00110D9D" w:rsidRPr="00A736F6">
        <w:rPr>
          <w:rFonts w:asciiTheme="minorHAnsi" w:hAnsiTheme="minorHAnsi" w:cstheme="minorHAnsi"/>
          <w:b/>
          <w:bCs/>
          <w:sz w:val="22"/>
        </w:rPr>
        <w:t xml:space="preserve"> al DGUE</w:t>
      </w:r>
    </w:p>
    <w:p w:rsidR="004C77D4" w:rsidRPr="00A736F6" w:rsidRDefault="004C77D4" w:rsidP="00A77B38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</w:rPr>
      </w:pPr>
    </w:p>
    <w:p w:rsidR="00FA3B90" w:rsidRPr="00A736F6" w:rsidRDefault="00AF42EA" w:rsidP="00A77B38">
      <w:pPr>
        <w:spacing w:line="276" w:lineRule="auto"/>
        <w:ind w:left="-567"/>
        <w:jc w:val="both"/>
        <w:rPr>
          <w:rFonts w:asciiTheme="minorHAnsi" w:hAnsiTheme="minorHAnsi" w:cstheme="minorHAnsi"/>
          <w:w w:val="0"/>
          <w:sz w:val="22"/>
        </w:rPr>
      </w:pPr>
      <w:r w:rsidRPr="00A736F6">
        <w:rPr>
          <w:rFonts w:asciiTheme="minorHAnsi" w:hAnsiTheme="minorHAnsi" w:cstheme="minorHAnsi"/>
          <w:w w:val="0"/>
          <w:sz w:val="22"/>
        </w:rPr>
        <w:t>Il sottoscritto _____________</w:t>
      </w:r>
      <w:r w:rsidR="00DB141E" w:rsidRPr="00A736F6">
        <w:rPr>
          <w:rFonts w:asciiTheme="minorHAnsi" w:hAnsiTheme="minorHAnsi" w:cstheme="minorHAnsi"/>
          <w:w w:val="0"/>
          <w:sz w:val="22"/>
        </w:rPr>
        <w:t>___________</w:t>
      </w:r>
      <w:r w:rsidRPr="00A736F6">
        <w:rPr>
          <w:rFonts w:asciiTheme="minorHAnsi" w:hAnsiTheme="minorHAnsi" w:cstheme="minorHAnsi"/>
          <w:w w:val="0"/>
          <w:sz w:val="22"/>
        </w:rPr>
        <w:t xml:space="preserve">______ nella qualità di _______________________ </w:t>
      </w:r>
      <w:r w:rsidR="00DB141E" w:rsidRPr="00A736F6">
        <w:rPr>
          <w:rFonts w:asciiTheme="minorHAnsi" w:hAnsiTheme="minorHAnsi" w:cstheme="minorHAnsi"/>
          <w:w w:val="0"/>
          <w:sz w:val="22"/>
        </w:rPr>
        <w:t xml:space="preserve">dell’impresa ________________________________________, P. IVA n. _________________________ </w:t>
      </w:r>
      <w:r w:rsidR="00A2043F" w:rsidRPr="00A736F6">
        <w:rPr>
          <w:rFonts w:asciiTheme="minorHAnsi" w:hAnsiTheme="minorHAnsi" w:cstheme="minorHAnsi"/>
          <w:b/>
          <w:w w:val="0"/>
          <w:sz w:val="22"/>
        </w:rPr>
        <w:t>ai sensi degli artt. 46 e 47 del D.P.R. 28 dicembre 2000, n. 445, consapevole delle sanzioni penali previste dall'art. 76 del medesimo D.P.R. n. 445/2000, per le ipotesi di falsità in atti e dichiarazioni mendaci ivi indicate</w:t>
      </w:r>
      <w:r w:rsidR="00A2043F" w:rsidRPr="00A736F6">
        <w:rPr>
          <w:rFonts w:asciiTheme="minorHAnsi" w:hAnsiTheme="minorHAnsi" w:cstheme="minorHAnsi"/>
          <w:b/>
          <w:sz w:val="22"/>
        </w:rPr>
        <w:t>:</w:t>
      </w:r>
      <w:r w:rsidR="00FA3B90" w:rsidRPr="00A736F6">
        <w:rPr>
          <w:rFonts w:asciiTheme="minorHAnsi" w:hAnsiTheme="minorHAnsi" w:cstheme="minorHAnsi"/>
          <w:b/>
          <w:sz w:val="22"/>
        </w:rPr>
        <w:t xml:space="preserve"> </w:t>
      </w:r>
    </w:p>
    <w:p w:rsidR="00A2043F" w:rsidRPr="00A736F6" w:rsidRDefault="00A2043F" w:rsidP="006E1C7B">
      <w:pPr>
        <w:spacing w:line="276" w:lineRule="auto"/>
        <w:ind w:left="-567"/>
        <w:jc w:val="center"/>
        <w:rPr>
          <w:rFonts w:asciiTheme="minorHAnsi" w:hAnsiTheme="minorHAnsi" w:cstheme="minorHAnsi"/>
          <w:w w:val="0"/>
          <w:sz w:val="22"/>
        </w:rPr>
      </w:pPr>
      <w:r w:rsidRPr="00A736F6">
        <w:rPr>
          <w:rFonts w:asciiTheme="minorHAnsi" w:hAnsiTheme="minorHAnsi" w:cstheme="minorHAnsi"/>
          <w:b/>
          <w:sz w:val="22"/>
        </w:rPr>
        <w:t>DICHIARA</w:t>
      </w:r>
    </w:p>
    <w:p w:rsidR="001E5D68" w:rsidRPr="00A736F6" w:rsidRDefault="0071435C" w:rsidP="008C108F">
      <w:pPr>
        <w:widowControl w:val="0"/>
        <w:autoSpaceDE w:val="0"/>
        <w:autoSpaceDN w:val="0"/>
        <w:adjustRightInd w:val="0"/>
        <w:spacing w:line="276" w:lineRule="auto"/>
        <w:ind w:left="-567"/>
        <w:jc w:val="both"/>
        <w:rPr>
          <w:rFonts w:asciiTheme="minorHAnsi" w:hAnsiTheme="minorHAnsi" w:cstheme="minorHAnsi"/>
          <w:bCs/>
          <w:color w:val="000000"/>
          <w:sz w:val="22"/>
          <w:shd w:val="clear" w:color="auto" w:fill="FFFFFF"/>
        </w:rPr>
      </w:pPr>
      <w:r>
        <w:rPr>
          <w:rFonts w:asciiTheme="minorHAnsi" w:hAnsiTheme="minorHAnsi" w:cstheme="minorHAnsi"/>
          <w:b/>
          <w:color w:val="000000"/>
          <w:sz w:val="22"/>
          <w:shd w:val="clear" w:color="auto" w:fill="FFFFFF"/>
        </w:rPr>
        <w:t>1</w:t>
      </w:r>
      <w:r w:rsidR="001E5D68" w:rsidRPr="00A736F6">
        <w:rPr>
          <w:rFonts w:asciiTheme="minorHAnsi" w:hAnsiTheme="minorHAnsi" w:cstheme="minorHAnsi"/>
          <w:b/>
          <w:color w:val="000000"/>
          <w:sz w:val="22"/>
          <w:shd w:val="clear" w:color="auto" w:fill="FFFFFF"/>
        </w:rPr>
        <w:t xml:space="preserve">)   </w:t>
      </w:r>
      <w:r w:rsidR="002A7764">
        <w:rPr>
          <w:rFonts w:asciiTheme="minorHAnsi" w:hAnsiTheme="minorHAnsi" w:cstheme="minorHAnsi"/>
          <w:color w:val="000000"/>
          <w:sz w:val="22"/>
          <w:shd w:val="clear" w:color="auto" w:fill="FFFFFF"/>
        </w:rPr>
        <w:t>che</w:t>
      </w:r>
      <w:r w:rsidR="001E5D68" w:rsidRPr="00A736F6">
        <w:rPr>
          <w:rFonts w:asciiTheme="minorHAnsi" w:hAnsiTheme="minorHAnsi" w:cstheme="minorHAnsi"/>
          <w:color w:val="000000"/>
          <w:sz w:val="22"/>
          <w:shd w:val="clear" w:color="auto" w:fill="FFFFFF"/>
        </w:rPr>
        <w:t xml:space="preserve"> i soggetti di cui all’art. 80 comma 3</w:t>
      </w:r>
      <w:r w:rsidR="002A7764">
        <w:rPr>
          <w:rFonts w:asciiTheme="minorHAnsi" w:hAnsiTheme="minorHAnsi" w:cstheme="minorHAnsi"/>
          <w:color w:val="000000"/>
          <w:sz w:val="22"/>
          <w:shd w:val="clear" w:color="auto" w:fill="FFFFFF"/>
        </w:rPr>
        <w:t xml:space="preserve">, indicati di seguito, </w:t>
      </w:r>
      <w:r w:rsidR="008C108F" w:rsidRPr="00A736F6">
        <w:rPr>
          <w:rFonts w:asciiTheme="minorHAnsi" w:hAnsiTheme="minorHAnsi" w:cstheme="minorHAnsi"/>
          <w:color w:val="000000"/>
          <w:sz w:val="22"/>
          <w:shd w:val="clear" w:color="auto" w:fill="FFFFFF"/>
        </w:rPr>
        <w:t xml:space="preserve">non si trovano in nessuna delle condizioni di esclusione dalla partecipazione alla gara previste dall’art. </w:t>
      </w:r>
      <w:r w:rsidR="008C108F" w:rsidRPr="00A736F6">
        <w:rPr>
          <w:rFonts w:asciiTheme="minorHAnsi" w:hAnsiTheme="minorHAnsi" w:cstheme="minorHAnsi"/>
          <w:bCs/>
          <w:color w:val="000000"/>
          <w:sz w:val="22"/>
          <w:shd w:val="clear" w:color="auto" w:fill="FFFFFF"/>
        </w:rPr>
        <w:t xml:space="preserve">80, comma 1, lett. a), b), b-bis), c), d), e), f), g)  e comma 2 </w:t>
      </w:r>
      <w:r w:rsidR="008C108F" w:rsidRPr="00A736F6">
        <w:rPr>
          <w:rFonts w:asciiTheme="minorHAnsi" w:hAnsiTheme="minorHAnsi" w:cstheme="minorHAnsi"/>
          <w:color w:val="000000"/>
          <w:sz w:val="22"/>
          <w:shd w:val="clear" w:color="auto" w:fill="FFFFFF"/>
        </w:rPr>
        <w:t>del Codice e da qualsiasi altra disposizione legislativa e regolamentare:</w:t>
      </w:r>
    </w:p>
    <w:p w:rsidR="001E5D68" w:rsidRPr="00A13229" w:rsidRDefault="00170433" w:rsidP="001E5D68">
      <w:pPr>
        <w:pStyle w:val="Paragrafoelenco"/>
        <w:numPr>
          <w:ilvl w:val="0"/>
          <w:numId w:val="23"/>
        </w:numPr>
        <w:spacing w:before="0" w:after="0" w:line="360" w:lineRule="auto"/>
        <w:jc w:val="both"/>
        <w:rPr>
          <w:rFonts w:ascii="Arial" w:hAnsi="Arial" w:cs="Arial"/>
          <w:w w:val="0"/>
          <w:sz w:val="16"/>
          <w:szCs w:val="16"/>
        </w:rPr>
      </w:pPr>
      <w:r>
        <w:rPr>
          <w:rFonts w:ascii="Arial" w:hAnsi="Arial" w:cs="Arial"/>
          <w:w w:val="0"/>
          <w:sz w:val="16"/>
          <w:szCs w:val="16"/>
        </w:rPr>
        <w:t xml:space="preserve">Il titolare o il </w:t>
      </w:r>
      <w:r w:rsidR="001E5D68" w:rsidRPr="00A13229">
        <w:rPr>
          <w:rFonts w:ascii="Arial" w:hAnsi="Arial" w:cs="Arial"/>
          <w:w w:val="0"/>
          <w:sz w:val="16"/>
          <w:szCs w:val="16"/>
        </w:rPr>
        <w:t xml:space="preserve">direttore tecnico, se si tratta di impresa individuale; </w:t>
      </w:r>
    </w:p>
    <w:p w:rsidR="001E5D68" w:rsidRPr="00A13229" w:rsidRDefault="00170433" w:rsidP="001E5D68">
      <w:pPr>
        <w:pStyle w:val="Paragrafoelenco"/>
        <w:numPr>
          <w:ilvl w:val="0"/>
          <w:numId w:val="23"/>
        </w:numPr>
        <w:spacing w:before="0" w:after="0" w:line="360" w:lineRule="auto"/>
        <w:jc w:val="both"/>
        <w:rPr>
          <w:rFonts w:ascii="Arial" w:hAnsi="Arial" w:cs="Arial"/>
          <w:w w:val="0"/>
          <w:sz w:val="16"/>
          <w:szCs w:val="16"/>
        </w:rPr>
      </w:pPr>
      <w:r>
        <w:rPr>
          <w:rFonts w:ascii="Arial" w:hAnsi="Arial" w:cs="Arial"/>
          <w:w w:val="0"/>
          <w:sz w:val="16"/>
          <w:szCs w:val="16"/>
        </w:rPr>
        <w:t>i soci o i</w:t>
      </w:r>
      <w:r w:rsidR="001E5D68" w:rsidRPr="00A13229">
        <w:rPr>
          <w:rFonts w:ascii="Arial" w:hAnsi="Arial" w:cs="Arial"/>
          <w:w w:val="0"/>
          <w:sz w:val="16"/>
          <w:szCs w:val="16"/>
        </w:rPr>
        <w:t>l direttore tecnico, se si tratta d</w:t>
      </w:r>
      <w:r>
        <w:rPr>
          <w:rFonts w:ascii="Arial" w:hAnsi="Arial" w:cs="Arial"/>
          <w:w w:val="0"/>
          <w:sz w:val="16"/>
          <w:szCs w:val="16"/>
        </w:rPr>
        <w:t xml:space="preserve">i società in nome collettivo; </w:t>
      </w:r>
      <w:r w:rsidR="001E5D68" w:rsidRPr="00A13229">
        <w:rPr>
          <w:rFonts w:ascii="Arial" w:hAnsi="Arial" w:cs="Arial"/>
          <w:w w:val="0"/>
          <w:sz w:val="16"/>
          <w:szCs w:val="16"/>
        </w:rPr>
        <w:t>i soci ac</w:t>
      </w:r>
      <w:r>
        <w:rPr>
          <w:rFonts w:ascii="Arial" w:hAnsi="Arial" w:cs="Arial"/>
          <w:w w:val="0"/>
          <w:sz w:val="16"/>
          <w:szCs w:val="16"/>
        </w:rPr>
        <w:t>comandatari o il</w:t>
      </w:r>
      <w:r w:rsidR="001E5D68" w:rsidRPr="00A13229">
        <w:rPr>
          <w:rFonts w:ascii="Arial" w:hAnsi="Arial" w:cs="Arial"/>
          <w:w w:val="0"/>
          <w:sz w:val="16"/>
          <w:szCs w:val="16"/>
        </w:rPr>
        <w:t xml:space="preserve"> direttore tecnico, se si tratta di società in accomandita semplice;</w:t>
      </w:r>
    </w:p>
    <w:p w:rsidR="001E5D68" w:rsidRPr="00A13229" w:rsidRDefault="001E5D68" w:rsidP="001E5D68">
      <w:pPr>
        <w:pStyle w:val="Paragrafoelenco"/>
        <w:numPr>
          <w:ilvl w:val="0"/>
          <w:numId w:val="23"/>
        </w:numPr>
        <w:spacing w:before="0" w:after="0" w:line="360" w:lineRule="auto"/>
        <w:jc w:val="both"/>
        <w:rPr>
          <w:rFonts w:ascii="Arial" w:hAnsi="Arial" w:cs="Arial"/>
          <w:w w:val="0"/>
          <w:sz w:val="16"/>
          <w:szCs w:val="16"/>
        </w:rPr>
      </w:pPr>
      <w:r w:rsidRPr="00A13229">
        <w:rPr>
          <w:rFonts w:ascii="Arial" w:hAnsi="Arial" w:cs="Arial"/>
          <w:w w:val="0"/>
          <w:sz w:val="16"/>
          <w:szCs w:val="16"/>
        </w:rPr>
        <w:t>i membri del consiglio di amministrazione cui sia stata conferita la legale rappresentanza, ivi compresi inst</w:t>
      </w:r>
      <w:r w:rsidR="00170433">
        <w:rPr>
          <w:rFonts w:ascii="Arial" w:hAnsi="Arial" w:cs="Arial"/>
          <w:w w:val="0"/>
          <w:sz w:val="16"/>
          <w:szCs w:val="16"/>
        </w:rPr>
        <w:t xml:space="preserve">itori e procuratori generali, </w:t>
      </w:r>
      <w:r w:rsidRPr="00A13229">
        <w:rPr>
          <w:rFonts w:ascii="Arial" w:hAnsi="Arial" w:cs="Arial"/>
          <w:w w:val="0"/>
          <w:sz w:val="16"/>
          <w:szCs w:val="16"/>
        </w:rPr>
        <w:t xml:space="preserve">i membri degli organi con poteri </w:t>
      </w:r>
      <w:r w:rsidR="00170433">
        <w:rPr>
          <w:rFonts w:ascii="Arial" w:hAnsi="Arial" w:cs="Arial"/>
          <w:w w:val="0"/>
          <w:sz w:val="16"/>
          <w:szCs w:val="16"/>
        </w:rPr>
        <w:t xml:space="preserve">di direzione o di vigilanza o </w:t>
      </w:r>
      <w:r w:rsidRPr="00A13229">
        <w:rPr>
          <w:rFonts w:ascii="Arial" w:hAnsi="Arial" w:cs="Arial"/>
          <w:w w:val="0"/>
          <w:sz w:val="16"/>
          <w:szCs w:val="16"/>
        </w:rPr>
        <w:t>i soggetti muniti di poteri di rappresentanza,</w:t>
      </w:r>
      <w:r w:rsidR="00170433">
        <w:rPr>
          <w:rFonts w:ascii="Arial" w:hAnsi="Arial" w:cs="Arial"/>
          <w:w w:val="0"/>
          <w:sz w:val="16"/>
          <w:szCs w:val="16"/>
        </w:rPr>
        <w:t xml:space="preserve"> di direzione o di controllo, il direttore tecnico o i</w:t>
      </w:r>
      <w:r w:rsidRPr="00A13229">
        <w:rPr>
          <w:rFonts w:ascii="Arial" w:hAnsi="Arial" w:cs="Arial"/>
          <w:w w:val="0"/>
          <w:sz w:val="16"/>
          <w:szCs w:val="16"/>
        </w:rPr>
        <w:t>l socio</w:t>
      </w:r>
      <w:r w:rsidR="00170433">
        <w:rPr>
          <w:rFonts w:ascii="Arial" w:hAnsi="Arial" w:cs="Arial"/>
          <w:w w:val="0"/>
          <w:sz w:val="16"/>
          <w:szCs w:val="16"/>
        </w:rPr>
        <w:t xml:space="preserve"> unico persona fisica, ovvero i</w:t>
      </w:r>
      <w:r w:rsidRPr="00A13229">
        <w:rPr>
          <w:rFonts w:ascii="Arial" w:hAnsi="Arial" w:cs="Arial"/>
          <w:w w:val="0"/>
          <w:sz w:val="16"/>
          <w:szCs w:val="16"/>
        </w:rPr>
        <w:t xml:space="preserve">l socio di maggioranza in caso di società con un numero di soci pari o inferiore a quattro, se si tratta di altro tipo di società o consorzio. </w:t>
      </w:r>
    </w:p>
    <w:p w:rsidR="001E5D68" w:rsidRDefault="00170433" w:rsidP="001E5D68">
      <w:pPr>
        <w:pStyle w:val="Paragrafoelenco"/>
        <w:numPr>
          <w:ilvl w:val="0"/>
          <w:numId w:val="23"/>
        </w:numPr>
        <w:spacing w:before="0" w:after="0" w:line="360" w:lineRule="auto"/>
        <w:jc w:val="both"/>
        <w:rPr>
          <w:rFonts w:ascii="Arial" w:hAnsi="Arial" w:cs="Arial"/>
          <w:w w:val="0"/>
          <w:sz w:val="16"/>
          <w:szCs w:val="16"/>
        </w:rPr>
      </w:pPr>
      <w:r>
        <w:rPr>
          <w:rFonts w:ascii="Arial" w:hAnsi="Arial" w:cs="Arial"/>
          <w:w w:val="0"/>
          <w:sz w:val="16"/>
          <w:szCs w:val="16"/>
        </w:rPr>
        <w:t xml:space="preserve">I </w:t>
      </w:r>
      <w:r w:rsidR="001E5D68" w:rsidRPr="00A13229">
        <w:rPr>
          <w:rFonts w:ascii="Arial" w:hAnsi="Arial" w:cs="Arial"/>
          <w:w w:val="0"/>
          <w:sz w:val="16"/>
          <w:szCs w:val="16"/>
        </w:rPr>
        <w:t>soggetti cessati dalla carica nell'anno antecedente la data di pubblicazione del bando di gara.</w:t>
      </w:r>
    </w:p>
    <w:p w:rsidR="001E5D68" w:rsidRDefault="001E5D68" w:rsidP="001E5D68">
      <w:pPr>
        <w:pStyle w:val="Paragrafoelenco"/>
        <w:spacing w:before="0" w:after="0" w:line="360" w:lineRule="auto"/>
        <w:jc w:val="both"/>
        <w:rPr>
          <w:rFonts w:ascii="Arial" w:hAnsi="Arial" w:cs="Arial"/>
          <w:w w:val="0"/>
          <w:sz w:val="16"/>
          <w:szCs w:val="16"/>
        </w:rPr>
      </w:pPr>
    </w:p>
    <w:tbl>
      <w:tblPr>
        <w:tblStyle w:val="Grigliatabella"/>
        <w:tblW w:w="0" w:type="auto"/>
        <w:tblInd w:w="-459" w:type="dxa"/>
        <w:tblLook w:val="04A0"/>
      </w:tblPr>
      <w:tblGrid>
        <w:gridCol w:w="2410"/>
        <w:gridCol w:w="1887"/>
        <w:gridCol w:w="1762"/>
        <w:gridCol w:w="1744"/>
        <w:gridCol w:w="1836"/>
      </w:tblGrid>
      <w:tr w:rsidR="001E5D68" w:rsidTr="00B558B1">
        <w:tc>
          <w:tcPr>
            <w:tcW w:w="2410" w:type="dxa"/>
          </w:tcPr>
          <w:p w:rsidR="001E5D68" w:rsidRPr="00236869" w:rsidRDefault="001E5D68" w:rsidP="00170433">
            <w:pPr>
              <w:spacing w:line="480" w:lineRule="auto"/>
              <w:jc w:val="center"/>
              <w:rPr>
                <w:rFonts w:ascii="Arial" w:hAnsi="Arial" w:cs="Arial"/>
                <w:w w:val="0"/>
                <w:sz w:val="12"/>
                <w:szCs w:val="12"/>
              </w:rPr>
            </w:pPr>
            <w:r w:rsidRPr="00236869">
              <w:rPr>
                <w:rFonts w:ascii="Arial" w:hAnsi="Arial" w:cs="Arial"/>
                <w:w w:val="0"/>
                <w:sz w:val="12"/>
                <w:szCs w:val="12"/>
              </w:rPr>
              <w:t>NOME E COGNOME</w:t>
            </w:r>
          </w:p>
        </w:tc>
        <w:tc>
          <w:tcPr>
            <w:tcW w:w="1887" w:type="dxa"/>
          </w:tcPr>
          <w:p w:rsidR="001E5D68" w:rsidRPr="00236869" w:rsidRDefault="001E5D68" w:rsidP="00170433">
            <w:pPr>
              <w:spacing w:line="480" w:lineRule="auto"/>
              <w:jc w:val="center"/>
              <w:rPr>
                <w:rFonts w:ascii="Arial" w:hAnsi="Arial" w:cs="Arial"/>
                <w:w w:val="0"/>
                <w:sz w:val="12"/>
                <w:szCs w:val="12"/>
              </w:rPr>
            </w:pPr>
            <w:r w:rsidRPr="00236869">
              <w:rPr>
                <w:rFonts w:ascii="Arial" w:hAnsi="Arial" w:cs="Arial"/>
                <w:w w:val="0"/>
                <w:sz w:val="12"/>
                <w:szCs w:val="12"/>
              </w:rPr>
              <w:t xml:space="preserve">LUOGO E DATA </w:t>
            </w:r>
            <w:proofErr w:type="spellStart"/>
            <w:r w:rsidRPr="00236869">
              <w:rPr>
                <w:rFonts w:ascii="Arial" w:hAnsi="Arial" w:cs="Arial"/>
                <w:w w:val="0"/>
                <w:sz w:val="12"/>
                <w:szCs w:val="12"/>
              </w:rPr>
              <w:t>DI</w:t>
            </w:r>
            <w:proofErr w:type="spellEnd"/>
            <w:r w:rsidRPr="00236869">
              <w:rPr>
                <w:rFonts w:ascii="Arial" w:hAnsi="Arial" w:cs="Arial"/>
                <w:w w:val="0"/>
                <w:sz w:val="12"/>
                <w:szCs w:val="12"/>
              </w:rPr>
              <w:t xml:space="preserve"> NASCITA</w:t>
            </w:r>
          </w:p>
        </w:tc>
        <w:tc>
          <w:tcPr>
            <w:tcW w:w="1762" w:type="dxa"/>
          </w:tcPr>
          <w:p w:rsidR="001E5D68" w:rsidRPr="00236869" w:rsidRDefault="001E5D68" w:rsidP="00170433">
            <w:pPr>
              <w:spacing w:line="480" w:lineRule="auto"/>
              <w:jc w:val="center"/>
              <w:rPr>
                <w:rFonts w:ascii="Arial" w:hAnsi="Arial" w:cs="Arial"/>
                <w:w w:val="0"/>
                <w:sz w:val="12"/>
                <w:szCs w:val="12"/>
              </w:rPr>
            </w:pPr>
            <w:r w:rsidRPr="00236869">
              <w:rPr>
                <w:rFonts w:ascii="Arial" w:hAnsi="Arial" w:cs="Arial"/>
                <w:w w:val="0"/>
                <w:sz w:val="12"/>
                <w:szCs w:val="12"/>
              </w:rPr>
              <w:t>RESIDENZA</w:t>
            </w:r>
          </w:p>
        </w:tc>
        <w:tc>
          <w:tcPr>
            <w:tcW w:w="1744" w:type="dxa"/>
          </w:tcPr>
          <w:p w:rsidR="001E5D68" w:rsidRPr="00236869" w:rsidRDefault="001E5D68" w:rsidP="00170433">
            <w:pPr>
              <w:spacing w:line="480" w:lineRule="auto"/>
              <w:jc w:val="center"/>
              <w:rPr>
                <w:rFonts w:ascii="Arial" w:hAnsi="Arial" w:cs="Arial"/>
                <w:w w:val="0"/>
                <w:sz w:val="12"/>
                <w:szCs w:val="12"/>
              </w:rPr>
            </w:pPr>
            <w:r w:rsidRPr="00236869">
              <w:rPr>
                <w:rFonts w:ascii="Arial" w:hAnsi="Arial" w:cs="Arial"/>
                <w:w w:val="0"/>
                <w:sz w:val="12"/>
                <w:szCs w:val="12"/>
              </w:rPr>
              <w:t>CODICE FISCALE</w:t>
            </w:r>
          </w:p>
        </w:tc>
        <w:tc>
          <w:tcPr>
            <w:tcW w:w="1836" w:type="dxa"/>
          </w:tcPr>
          <w:p w:rsidR="001E5D68" w:rsidRPr="00236869" w:rsidRDefault="001E5D68" w:rsidP="00170433">
            <w:pPr>
              <w:spacing w:line="480" w:lineRule="auto"/>
              <w:jc w:val="center"/>
              <w:rPr>
                <w:rFonts w:ascii="Arial" w:hAnsi="Arial" w:cs="Arial"/>
                <w:w w:val="0"/>
                <w:sz w:val="12"/>
                <w:szCs w:val="12"/>
              </w:rPr>
            </w:pPr>
            <w:r w:rsidRPr="00236869">
              <w:rPr>
                <w:rFonts w:ascii="Arial" w:hAnsi="Arial" w:cs="Arial"/>
                <w:w w:val="0"/>
                <w:sz w:val="12"/>
                <w:szCs w:val="12"/>
              </w:rPr>
              <w:t>CARICA</w:t>
            </w:r>
          </w:p>
        </w:tc>
      </w:tr>
      <w:tr w:rsidR="001E5D68" w:rsidTr="00B558B1">
        <w:tc>
          <w:tcPr>
            <w:tcW w:w="2410" w:type="dxa"/>
          </w:tcPr>
          <w:p w:rsidR="001E5D68" w:rsidRDefault="001E5D68" w:rsidP="00F22E73">
            <w:pPr>
              <w:spacing w:line="480" w:lineRule="auto"/>
              <w:jc w:val="both"/>
              <w:rPr>
                <w:rFonts w:ascii="Arial" w:hAnsi="Arial" w:cs="Arial"/>
                <w:w w:val="0"/>
                <w:sz w:val="15"/>
                <w:szCs w:val="15"/>
              </w:rPr>
            </w:pPr>
          </w:p>
        </w:tc>
        <w:tc>
          <w:tcPr>
            <w:tcW w:w="1887" w:type="dxa"/>
          </w:tcPr>
          <w:p w:rsidR="001E5D68" w:rsidRDefault="001E5D68" w:rsidP="00F22E73">
            <w:pPr>
              <w:spacing w:line="480" w:lineRule="auto"/>
              <w:jc w:val="both"/>
              <w:rPr>
                <w:rFonts w:ascii="Arial" w:hAnsi="Arial" w:cs="Arial"/>
                <w:w w:val="0"/>
                <w:sz w:val="15"/>
                <w:szCs w:val="15"/>
              </w:rPr>
            </w:pPr>
          </w:p>
        </w:tc>
        <w:tc>
          <w:tcPr>
            <w:tcW w:w="1762" w:type="dxa"/>
          </w:tcPr>
          <w:p w:rsidR="001E5D68" w:rsidRDefault="001E5D68" w:rsidP="00F22E73">
            <w:pPr>
              <w:spacing w:line="480" w:lineRule="auto"/>
              <w:jc w:val="both"/>
              <w:rPr>
                <w:rFonts w:ascii="Arial" w:hAnsi="Arial" w:cs="Arial"/>
                <w:w w:val="0"/>
                <w:sz w:val="15"/>
                <w:szCs w:val="15"/>
              </w:rPr>
            </w:pPr>
          </w:p>
        </w:tc>
        <w:tc>
          <w:tcPr>
            <w:tcW w:w="1744" w:type="dxa"/>
          </w:tcPr>
          <w:p w:rsidR="001E5D68" w:rsidRDefault="001E5D68" w:rsidP="00F22E73">
            <w:pPr>
              <w:spacing w:line="480" w:lineRule="auto"/>
              <w:jc w:val="both"/>
              <w:rPr>
                <w:rFonts w:ascii="Arial" w:hAnsi="Arial" w:cs="Arial"/>
                <w:w w:val="0"/>
                <w:sz w:val="15"/>
                <w:szCs w:val="15"/>
              </w:rPr>
            </w:pPr>
          </w:p>
        </w:tc>
        <w:tc>
          <w:tcPr>
            <w:tcW w:w="1836" w:type="dxa"/>
          </w:tcPr>
          <w:p w:rsidR="001E5D68" w:rsidRDefault="001E5D68" w:rsidP="00F22E73">
            <w:pPr>
              <w:spacing w:line="480" w:lineRule="auto"/>
              <w:jc w:val="both"/>
              <w:rPr>
                <w:rFonts w:ascii="Arial" w:hAnsi="Arial" w:cs="Arial"/>
                <w:w w:val="0"/>
                <w:sz w:val="15"/>
                <w:szCs w:val="15"/>
              </w:rPr>
            </w:pPr>
          </w:p>
        </w:tc>
      </w:tr>
      <w:tr w:rsidR="001E5D68" w:rsidTr="00B558B1">
        <w:tc>
          <w:tcPr>
            <w:tcW w:w="2410" w:type="dxa"/>
          </w:tcPr>
          <w:p w:rsidR="001E5D68" w:rsidRDefault="001E5D68" w:rsidP="00F22E73">
            <w:pPr>
              <w:spacing w:line="480" w:lineRule="auto"/>
              <w:jc w:val="both"/>
              <w:rPr>
                <w:rFonts w:ascii="Arial" w:hAnsi="Arial" w:cs="Arial"/>
                <w:w w:val="0"/>
                <w:sz w:val="15"/>
                <w:szCs w:val="15"/>
              </w:rPr>
            </w:pPr>
          </w:p>
        </w:tc>
        <w:tc>
          <w:tcPr>
            <w:tcW w:w="1887" w:type="dxa"/>
          </w:tcPr>
          <w:p w:rsidR="001E5D68" w:rsidRDefault="001E5D68" w:rsidP="00F22E73">
            <w:pPr>
              <w:spacing w:line="480" w:lineRule="auto"/>
              <w:jc w:val="both"/>
              <w:rPr>
                <w:rFonts w:ascii="Arial" w:hAnsi="Arial" w:cs="Arial"/>
                <w:w w:val="0"/>
                <w:sz w:val="15"/>
                <w:szCs w:val="15"/>
              </w:rPr>
            </w:pPr>
          </w:p>
        </w:tc>
        <w:tc>
          <w:tcPr>
            <w:tcW w:w="1762" w:type="dxa"/>
          </w:tcPr>
          <w:p w:rsidR="001E5D68" w:rsidRDefault="001E5D68" w:rsidP="00F22E73">
            <w:pPr>
              <w:spacing w:line="480" w:lineRule="auto"/>
              <w:jc w:val="both"/>
              <w:rPr>
                <w:rFonts w:ascii="Arial" w:hAnsi="Arial" w:cs="Arial"/>
                <w:w w:val="0"/>
                <w:sz w:val="15"/>
                <w:szCs w:val="15"/>
              </w:rPr>
            </w:pPr>
          </w:p>
        </w:tc>
        <w:tc>
          <w:tcPr>
            <w:tcW w:w="1744" w:type="dxa"/>
          </w:tcPr>
          <w:p w:rsidR="001E5D68" w:rsidRDefault="001E5D68" w:rsidP="00F22E73">
            <w:pPr>
              <w:spacing w:line="480" w:lineRule="auto"/>
              <w:jc w:val="both"/>
              <w:rPr>
                <w:rFonts w:ascii="Arial" w:hAnsi="Arial" w:cs="Arial"/>
                <w:w w:val="0"/>
                <w:sz w:val="15"/>
                <w:szCs w:val="15"/>
              </w:rPr>
            </w:pPr>
          </w:p>
        </w:tc>
        <w:tc>
          <w:tcPr>
            <w:tcW w:w="1836" w:type="dxa"/>
          </w:tcPr>
          <w:p w:rsidR="001E5D68" w:rsidRDefault="001E5D68" w:rsidP="00F22E73">
            <w:pPr>
              <w:spacing w:line="480" w:lineRule="auto"/>
              <w:jc w:val="both"/>
              <w:rPr>
                <w:rFonts w:ascii="Arial" w:hAnsi="Arial" w:cs="Arial"/>
                <w:w w:val="0"/>
                <w:sz w:val="15"/>
                <w:szCs w:val="15"/>
              </w:rPr>
            </w:pPr>
          </w:p>
        </w:tc>
      </w:tr>
      <w:tr w:rsidR="001E5D68" w:rsidTr="00B558B1">
        <w:tc>
          <w:tcPr>
            <w:tcW w:w="2410" w:type="dxa"/>
          </w:tcPr>
          <w:p w:rsidR="001E5D68" w:rsidRDefault="001E5D68" w:rsidP="00F22E73">
            <w:pPr>
              <w:spacing w:line="480" w:lineRule="auto"/>
              <w:jc w:val="both"/>
              <w:rPr>
                <w:rFonts w:ascii="Arial" w:hAnsi="Arial" w:cs="Arial"/>
                <w:w w:val="0"/>
                <w:sz w:val="15"/>
                <w:szCs w:val="15"/>
              </w:rPr>
            </w:pPr>
          </w:p>
        </w:tc>
        <w:tc>
          <w:tcPr>
            <w:tcW w:w="1887" w:type="dxa"/>
          </w:tcPr>
          <w:p w:rsidR="001E5D68" w:rsidRDefault="001E5D68" w:rsidP="00F22E73">
            <w:pPr>
              <w:spacing w:line="480" w:lineRule="auto"/>
              <w:jc w:val="both"/>
              <w:rPr>
                <w:rFonts w:ascii="Arial" w:hAnsi="Arial" w:cs="Arial"/>
                <w:w w:val="0"/>
                <w:sz w:val="15"/>
                <w:szCs w:val="15"/>
              </w:rPr>
            </w:pPr>
          </w:p>
        </w:tc>
        <w:tc>
          <w:tcPr>
            <w:tcW w:w="1762" w:type="dxa"/>
          </w:tcPr>
          <w:p w:rsidR="001E5D68" w:rsidRDefault="001E5D68" w:rsidP="00F22E73">
            <w:pPr>
              <w:spacing w:line="480" w:lineRule="auto"/>
              <w:jc w:val="both"/>
              <w:rPr>
                <w:rFonts w:ascii="Arial" w:hAnsi="Arial" w:cs="Arial"/>
                <w:w w:val="0"/>
                <w:sz w:val="15"/>
                <w:szCs w:val="15"/>
              </w:rPr>
            </w:pPr>
          </w:p>
        </w:tc>
        <w:tc>
          <w:tcPr>
            <w:tcW w:w="1744" w:type="dxa"/>
          </w:tcPr>
          <w:p w:rsidR="001E5D68" w:rsidRDefault="001E5D68" w:rsidP="00F22E73">
            <w:pPr>
              <w:spacing w:line="480" w:lineRule="auto"/>
              <w:jc w:val="both"/>
              <w:rPr>
                <w:rFonts w:ascii="Arial" w:hAnsi="Arial" w:cs="Arial"/>
                <w:w w:val="0"/>
                <w:sz w:val="15"/>
                <w:szCs w:val="15"/>
              </w:rPr>
            </w:pPr>
          </w:p>
        </w:tc>
        <w:tc>
          <w:tcPr>
            <w:tcW w:w="1836" w:type="dxa"/>
          </w:tcPr>
          <w:p w:rsidR="001E5D68" w:rsidRDefault="001E5D68" w:rsidP="00F22E73">
            <w:pPr>
              <w:spacing w:line="480" w:lineRule="auto"/>
              <w:jc w:val="both"/>
              <w:rPr>
                <w:rFonts w:ascii="Arial" w:hAnsi="Arial" w:cs="Arial"/>
                <w:w w:val="0"/>
                <w:sz w:val="15"/>
                <w:szCs w:val="15"/>
              </w:rPr>
            </w:pPr>
          </w:p>
        </w:tc>
      </w:tr>
    </w:tbl>
    <w:p w:rsidR="001E5D68" w:rsidRPr="00795F80" w:rsidRDefault="001E5D68" w:rsidP="001E5D6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Cs w:val="24"/>
          <w:shd w:val="clear" w:color="auto" w:fill="FFFFFF"/>
        </w:rPr>
      </w:pPr>
    </w:p>
    <w:p w:rsidR="00FA3B90" w:rsidRPr="00A736F6" w:rsidRDefault="0071435C" w:rsidP="00795F80">
      <w:pPr>
        <w:widowControl w:val="0"/>
        <w:autoSpaceDE w:val="0"/>
        <w:autoSpaceDN w:val="0"/>
        <w:adjustRightInd w:val="0"/>
        <w:spacing w:line="276" w:lineRule="auto"/>
        <w:ind w:left="-567"/>
        <w:jc w:val="both"/>
        <w:rPr>
          <w:rFonts w:asciiTheme="minorHAnsi" w:hAnsiTheme="minorHAnsi" w:cstheme="minorHAnsi"/>
          <w:color w:val="000000"/>
          <w:sz w:val="22"/>
          <w:shd w:val="clear" w:color="auto" w:fill="FFFFFF"/>
        </w:rPr>
      </w:pPr>
      <w:r>
        <w:rPr>
          <w:rFonts w:asciiTheme="minorHAnsi" w:hAnsiTheme="minorHAnsi" w:cstheme="minorHAnsi"/>
          <w:b/>
          <w:bCs/>
          <w:color w:val="000000"/>
          <w:sz w:val="22"/>
          <w:shd w:val="clear" w:color="auto" w:fill="FFFFFF"/>
        </w:rPr>
        <w:t>2</w:t>
      </w:r>
      <w:r w:rsidR="00FA3B90" w:rsidRPr="00A736F6">
        <w:rPr>
          <w:rFonts w:asciiTheme="minorHAnsi" w:hAnsiTheme="minorHAnsi" w:cstheme="minorHAnsi"/>
          <w:b/>
          <w:color w:val="000000"/>
          <w:sz w:val="22"/>
          <w:shd w:val="clear" w:color="auto" w:fill="FFFFFF"/>
        </w:rPr>
        <w:t>)</w:t>
      </w:r>
      <w:r w:rsidR="0055316A" w:rsidRPr="00A736F6">
        <w:rPr>
          <w:rFonts w:asciiTheme="minorHAnsi" w:hAnsiTheme="minorHAnsi" w:cstheme="minorHAnsi"/>
          <w:color w:val="000000"/>
          <w:sz w:val="22"/>
          <w:shd w:val="clear" w:color="auto" w:fill="FFFFFF"/>
        </w:rPr>
        <w:t xml:space="preserve"> ai sensi dell’art. 80 comma</w:t>
      </w:r>
      <w:r w:rsidR="003E6581">
        <w:rPr>
          <w:rFonts w:asciiTheme="minorHAnsi" w:hAnsiTheme="minorHAnsi" w:cstheme="minorHAnsi"/>
          <w:color w:val="000000"/>
          <w:sz w:val="22"/>
          <w:shd w:val="clear" w:color="auto" w:fill="FFFFFF"/>
        </w:rPr>
        <w:t xml:space="preserve"> 5 </w:t>
      </w:r>
      <w:proofErr w:type="spellStart"/>
      <w:r w:rsidR="003E6581">
        <w:rPr>
          <w:rFonts w:asciiTheme="minorHAnsi" w:hAnsiTheme="minorHAnsi" w:cstheme="minorHAnsi"/>
          <w:color w:val="000000"/>
          <w:sz w:val="22"/>
          <w:shd w:val="clear" w:color="auto" w:fill="FFFFFF"/>
        </w:rPr>
        <w:t>lett</w:t>
      </w:r>
      <w:proofErr w:type="spellEnd"/>
      <w:r w:rsidR="003E6581">
        <w:rPr>
          <w:rFonts w:asciiTheme="minorHAnsi" w:hAnsiTheme="minorHAnsi" w:cstheme="minorHAnsi"/>
          <w:color w:val="000000"/>
          <w:sz w:val="22"/>
          <w:shd w:val="clear" w:color="auto" w:fill="FFFFFF"/>
        </w:rPr>
        <w:t xml:space="preserve"> c-bis), </w:t>
      </w:r>
      <w:proofErr w:type="spellStart"/>
      <w:r w:rsidR="00FA3B90" w:rsidRPr="00A736F6">
        <w:rPr>
          <w:rFonts w:asciiTheme="minorHAnsi" w:hAnsiTheme="minorHAnsi" w:cstheme="minorHAnsi"/>
          <w:color w:val="000000"/>
          <w:sz w:val="22"/>
          <w:shd w:val="clear" w:color="auto" w:fill="FFFFFF"/>
        </w:rPr>
        <w:t>c-ter</w:t>
      </w:r>
      <w:proofErr w:type="spellEnd"/>
      <w:r w:rsidR="00FA3B90" w:rsidRPr="00A736F6">
        <w:rPr>
          <w:rFonts w:asciiTheme="minorHAnsi" w:hAnsiTheme="minorHAnsi" w:cstheme="minorHAnsi"/>
          <w:color w:val="000000"/>
          <w:sz w:val="22"/>
          <w:shd w:val="clear" w:color="auto" w:fill="FFFFFF"/>
        </w:rPr>
        <w:t xml:space="preserve">) </w:t>
      </w:r>
      <w:r w:rsidR="00F06EB4">
        <w:rPr>
          <w:rFonts w:asciiTheme="minorHAnsi" w:hAnsiTheme="minorHAnsi" w:cstheme="minorHAnsi"/>
          <w:color w:val="000000"/>
          <w:sz w:val="22"/>
          <w:shd w:val="clear" w:color="auto" w:fill="FFFFFF"/>
        </w:rPr>
        <w:t xml:space="preserve">e </w:t>
      </w:r>
      <w:proofErr w:type="spellStart"/>
      <w:r w:rsidR="003E6581" w:rsidRPr="003E6581">
        <w:rPr>
          <w:rFonts w:asciiTheme="minorHAnsi" w:hAnsiTheme="minorHAnsi" w:cstheme="minorHAnsi"/>
          <w:color w:val="000000"/>
          <w:sz w:val="22"/>
          <w:shd w:val="clear" w:color="auto" w:fill="FFFFFF"/>
        </w:rPr>
        <w:t>c-quater</w:t>
      </w:r>
      <w:proofErr w:type="spellEnd"/>
      <w:r w:rsidR="003E6581">
        <w:rPr>
          <w:rFonts w:asciiTheme="minorHAnsi" w:hAnsiTheme="minorHAnsi" w:cstheme="minorHAnsi"/>
          <w:color w:val="000000"/>
          <w:sz w:val="22"/>
          <w:shd w:val="clear" w:color="auto" w:fill="FFFFFF"/>
        </w:rPr>
        <w:t xml:space="preserve">) </w:t>
      </w:r>
      <w:r w:rsidR="003E6581" w:rsidRPr="003E6581">
        <w:rPr>
          <w:rFonts w:asciiTheme="minorHAnsi" w:hAnsiTheme="minorHAnsi" w:cstheme="minorHAnsi"/>
          <w:color w:val="000000"/>
          <w:sz w:val="22"/>
          <w:shd w:val="clear" w:color="auto" w:fill="FFFFFF"/>
        </w:rPr>
        <w:t xml:space="preserve"> </w:t>
      </w:r>
      <w:r w:rsidR="00F06EB4">
        <w:rPr>
          <w:rFonts w:asciiTheme="minorHAnsi" w:hAnsiTheme="minorHAnsi" w:cstheme="minorHAnsi"/>
          <w:color w:val="000000"/>
          <w:sz w:val="22"/>
          <w:shd w:val="clear" w:color="auto" w:fill="FFFFFF"/>
        </w:rPr>
        <w:t>del</w:t>
      </w:r>
      <w:r w:rsidR="003E6581">
        <w:rPr>
          <w:rFonts w:asciiTheme="minorHAnsi" w:hAnsiTheme="minorHAnsi" w:cstheme="minorHAnsi"/>
          <w:color w:val="000000"/>
          <w:sz w:val="22"/>
          <w:shd w:val="clear" w:color="auto" w:fill="FFFFFF"/>
        </w:rPr>
        <w:t xml:space="preserve"> </w:t>
      </w:r>
      <w:proofErr w:type="spellStart"/>
      <w:r w:rsidR="00FA3B90" w:rsidRPr="00A736F6">
        <w:rPr>
          <w:rFonts w:asciiTheme="minorHAnsi" w:hAnsiTheme="minorHAnsi" w:cstheme="minorHAnsi"/>
          <w:color w:val="000000"/>
          <w:sz w:val="22"/>
          <w:shd w:val="clear" w:color="auto" w:fill="FFFFFF"/>
        </w:rPr>
        <w:t>D.Lgs.</w:t>
      </w:r>
      <w:proofErr w:type="spellEnd"/>
      <w:r w:rsidR="00FA3B90" w:rsidRPr="00A736F6">
        <w:rPr>
          <w:rFonts w:asciiTheme="minorHAnsi" w:hAnsiTheme="minorHAnsi" w:cstheme="minorHAnsi"/>
          <w:color w:val="000000"/>
          <w:sz w:val="22"/>
          <w:shd w:val="clear" w:color="auto" w:fill="FFFFFF"/>
        </w:rPr>
        <w:t xml:space="preserve"> 50/2016  </w:t>
      </w:r>
    </w:p>
    <w:p w:rsidR="00FA3B90" w:rsidRPr="00A736F6" w:rsidRDefault="00FA3B90" w:rsidP="00795F80">
      <w:pPr>
        <w:widowControl w:val="0"/>
        <w:autoSpaceDE w:val="0"/>
        <w:autoSpaceDN w:val="0"/>
        <w:adjustRightInd w:val="0"/>
        <w:spacing w:line="276" w:lineRule="auto"/>
        <w:ind w:left="-567"/>
        <w:jc w:val="both"/>
        <w:rPr>
          <w:rFonts w:asciiTheme="minorHAnsi" w:hAnsiTheme="minorHAnsi" w:cstheme="minorHAnsi"/>
          <w:color w:val="000000"/>
          <w:sz w:val="22"/>
          <w:shd w:val="clear" w:color="auto" w:fill="FFFFFF"/>
        </w:rPr>
      </w:pPr>
      <w:r w:rsidRPr="00A736F6">
        <w:rPr>
          <w:rFonts w:asciiTheme="minorHAnsi" w:hAnsiTheme="minorHAnsi" w:cstheme="minorHAnsi"/>
          <w:color w:val="000000"/>
          <w:sz w:val="22"/>
          <w:shd w:val="clear" w:color="auto" w:fill="FFFFFF"/>
        </w:rPr>
        <w:t>-</w:t>
      </w:r>
      <w:r w:rsidRPr="00A736F6">
        <w:rPr>
          <w:rFonts w:asciiTheme="minorHAnsi" w:hAnsiTheme="minorHAnsi" w:cstheme="minorHAnsi"/>
          <w:color w:val="000000"/>
          <w:sz w:val="22"/>
          <w:shd w:val="clear" w:color="auto" w:fill="FFFFFF"/>
        </w:rPr>
        <w:tab/>
        <w:t>di non aver tentato di influenzare indebitamente il processo decisionale della stazione appaltante o di ottenere informazioni riservate a fini di proprio vantaggio oppure di aver fornito, anche per negligenza, informazioni false o fuorvianti suscettibili di influenzare le decisioni sull'esclusione, la selezione o l'aggiudicazione, ovvero abbia omesso le informazioni dovute ai fini del corretto svolgimento della procedura di selezione;</w:t>
      </w:r>
    </w:p>
    <w:p w:rsidR="00FA3B90" w:rsidRDefault="00FA3B90" w:rsidP="00795F80">
      <w:pPr>
        <w:widowControl w:val="0"/>
        <w:autoSpaceDE w:val="0"/>
        <w:autoSpaceDN w:val="0"/>
        <w:adjustRightInd w:val="0"/>
        <w:spacing w:line="276" w:lineRule="auto"/>
        <w:ind w:left="-567"/>
        <w:jc w:val="both"/>
        <w:rPr>
          <w:rFonts w:asciiTheme="minorHAnsi" w:hAnsiTheme="minorHAnsi" w:cstheme="minorHAnsi"/>
          <w:color w:val="000000"/>
          <w:sz w:val="22"/>
          <w:shd w:val="clear" w:color="auto" w:fill="FFFFFF"/>
        </w:rPr>
      </w:pPr>
      <w:r w:rsidRPr="00A736F6">
        <w:rPr>
          <w:rFonts w:asciiTheme="minorHAnsi" w:hAnsiTheme="minorHAnsi" w:cstheme="minorHAnsi"/>
          <w:color w:val="000000"/>
          <w:sz w:val="22"/>
          <w:shd w:val="clear" w:color="auto" w:fill="FFFFFF"/>
        </w:rPr>
        <w:t xml:space="preserve">- </w:t>
      </w:r>
      <w:r w:rsidR="00102195">
        <w:rPr>
          <w:rFonts w:asciiTheme="minorHAnsi" w:hAnsiTheme="minorHAnsi" w:cstheme="minorHAnsi"/>
          <w:color w:val="000000"/>
          <w:sz w:val="22"/>
          <w:shd w:val="clear" w:color="auto" w:fill="FFFFFF"/>
        </w:rPr>
        <w:t xml:space="preserve">          </w:t>
      </w:r>
      <w:r w:rsidRPr="00A736F6">
        <w:rPr>
          <w:rFonts w:asciiTheme="minorHAnsi" w:hAnsiTheme="minorHAnsi" w:cstheme="minorHAnsi"/>
          <w:color w:val="000000"/>
          <w:sz w:val="22"/>
          <w:shd w:val="clear" w:color="auto" w:fill="FFFFFF"/>
        </w:rPr>
        <w:t xml:space="preserve">di non aver dimostrato significative o persistenti carenze nell'esecuzione di un precedente contratto </w:t>
      </w:r>
      <w:r w:rsidRPr="00A736F6">
        <w:rPr>
          <w:rFonts w:asciiTheme="minorHAnsi" w:hAnsiTheme="minorHAnsi" w:cstheme="minorHAnsi"/>
          <w:color w:val="000000"/>
          <w:sz w:val="22"/>
          <w:shd w:val="clear" w:color="auto" w:fill="FFFFFF"/>
        </w:rPr>
        <w:lastRenderedPageBreak/>
        <w:t>di appalto o di concessione che ne hanno causato la risoluzione per inadempimento ovvero la condanna al risarcimento del danno o altre sanzioni comparabili;</w:t>
      </w:r>
    </w:p>
    <w:p w:rsidR="003E6581" w:rsidRPr="00A736F6" w:rsidRDefault="003E6581" w:rsidP="00795F80">
      <w:pPr>
        <w:widowControl w:val="0"/>
        <w:autoSpaceDE w:val="0"/>
        <w:autoSpaceDN w:val="0"/>
        <w:adjustRightInd w:val="0"/>
        <w:spacing w:line="276" w:lineRule="auto"/>
        <w:ind w:left="-567"/>
        <w:jc w:val="both"/>
        <w:rPr>
          <w:rFonts w:asciiTheme="minorHAnsi" w:hAnsiTheme="minorHAnsi" w:cstheme="minorHAnsi"/>
          <w:color w:val="000000"/>
          <w:sz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hd w:val="clear" w:color="auto" w:fill="FFFFFF"/>
        </w:rPr>
        <w:t xml:space="preserve">-    </w:t>
      </w:r>
      <w:r w:rsidR="000A2C27">
        <w:rPr>
          <w:rFonts w:asciiTheme="minorHAnsi" w:hAnsiTheme="minorHAnsi" w:cstheme="minorHAnsi"/>
          <w:color w:val="000000"/>
          <w:sz w:val="22"/>
          <w:shd w:val="clear" w:color="auto" w:fill="FFFFFF"/>
        </w:rPr>
        <w:t xml:space="preserve"> </w:t>
      </w:r>
      <w:r w:rsidRPr="003E6581">
        <w:rPr>
          <w:rFonts w:asciiTheme="minorHAnsi" w:hAnsiTheme="minorHAnsi" w:cstheme="minorHAnsi"/>
          <w:color w:val="000000"/>
          <w:sz w:val="22"/>
          <w:shd w:val="clear" w:color="auto" w:fill="FFFFFF"/>
        </w:rPr>
        <w:t> </w:t>
      </w:r>
      <w:r w:rsidR="00102195">
        <w:rPr>
          <w:rFonts w:asciiTheme="minorHAnsi" w:hAnsiTheme="minorHAnsi" w:cstheme="minorHAnsi"/>
          <w:color w:val="000000"/>
          <w:sz w:val="22"/>
          <w:shd w:val="clear" w:color="auto" w:fill="FFFFFF"/>
        </w:rPr>
        <w:t xml:space="preserve">      </w:t>
      </w:r>
      <w:r w:rsidR="003E2AC2">
        <w:rPr>
          <w:rFonts w:asciiTheme="minorHAnsi" w:hAnsiTheme="minorHAnsi" w:cstheme="minorHAnsi"/>
          <w:color w:val="000000"/>
          <w:sz w:val="22"/>
          <w:shd w:val="clear" w:color="auto" w:fill="FFFFFF"/>
        </w:rPr>
        <w:t xml:space="preserve">di non aver </w:t>
      </w:r>
      <w:r w:rsidRPr="003E6581">
        <w:rPr>
          <w:rFonts w:asciiTheme="minorHAnsi" w:hAnsiTheme="minorHAnsi" w:cstheme="minorHAnsi"/>
          <w:color w:val="000000"/>
          <w:sz w:val="22"/>
          <w:shd w:val="clear" w:color="auto" w:fill="FFFFFF"/>
        </w:rPr>
        <w:t xml:space="preserve"> commesso grave inadempimento nei confronti di uno o </w:t>
      </w:r>
      <w:proofErr w:type="spellStart"/>
      <w:r w:rsidRPr="003E6581">
        <w:rPr>
          <w:rFonts w:asciiTheme="minorHAnsi" w:hAnsiTheme="minorHAnsi" w:cstheme="minorHAnsi"/>
          <w:color w:val="000000"/>
          <w:sz w:val="22"/>
          <w:shd w:val="clear" w:color="auto" w:fill="FFFFFF"/>
        </w:rPr>
        <w:t>piu’</w:t>
      </w:r>
      <w:proofErr w:type="spellEnd"/>
      <w:r w:rsidRPr="003E6581">
        <w:rPr>
          <w:rFonts w:asciiTheme="minorHAnsi" w:hAnsiTheme="minorHAnsi" w:cstheme="minorHAnsi"/>
          <w:color w:val="000000"/>
          <w:sz w:val="22"/>
          <w:shd w:val="clear" w:color="auto" w:fill="FFFFFF"/>
        </w:rPr>
        <w:t xml:space="preserve"> subappaltatori, riconosciuto o accertato co</w:t>
      </w:r>
      <w:r w:rsidR="000A2C27">
        <w:rPr>
          <w:rFonts w:asciiTheme="minorHAnsi" w:hAnsiTheme="minorHAnsi" w:cstheme="minorHAnsi"/>
          <w:color w:val="000000"/>
          <w:sz w:val="22"/>
          <w:shd w:val="clear" w:color="auto" w:fill="FFFFFF"/>
        </w:rPr>
        <w:t>n sentenza passata in giudicato;</w:t>
      </w:r>
    </w:p>
    <w:p w:rsidR="00FA3B90" w:rsidRPr="00A736F6" w:rsidRDefault="0071435C" w:rsidP="00795F80">
      <w:pPr>
        <w:widowControl w:val="0"/>
        <w:autoSpaceDE w:val="0"/>
        <w:autoSpaceDN w:val="0"/>
        <w:adjustRightInd w:val="0"/>
        <w:spacing w:line="276" w:lineRule="auto"/>
        <w:ind w:left="-567"/>
        <w:jc w:val="both"/>
        <w:rPr>
          <w:rFonts w:asciiTheme="minorHAnsi" w:hAnsiTheme="minorHAnsi" w:cstheme="minorHAnsi"/>
          <w:color w:val="000000"/>
          <w:sz w:val="22"/>
          <w:shd w:val="clear" w:color="auto" w:fill="FFFFFF"/>
        </w:rPr>
      </w:pPr>
      <w:r>
        <w:rPr>
          <w:rFonts w:asciiTheme="minorHAnsi" w:hAnsiTheme="minorHAnsi" w:cstheme="minorHAnsi"/>
          <w:b/>
          <w:bCs/>
          <w:color w:val="000000"/>
          <w:sz w:val="22"/>
          <w:shd w:val="clear" w:color="auto" w:fill="FFFFFF"/>
        </w:rPr>
        <w:t>3</w:t>
      </w:r>
      <w:r w:rsidR="00FA3B90" w:rsidRPr="00A736F6">
        <w:rPr>
          <w:rFonts w:asciiTheme="minorHAnsi" w:hAnsiTheme="minorHAnsi" w:cstheme="minorHAnsi"/>
          <w:b/>
          <w:bCs/>
          <w:color w:val="000000"/>
          <w:sz w:val="22"/>
          <w:shd w:val="clear" w:color="auto" w:fill="FFFFFF"/>
        </w:rPr>
        <w:t>)</w:t>
      </w:r>
      <w:r w:rsidR="00FA3B90" w:rsidRPr="00A736F6">
        <w:rPr>
          <w:rFonts w:asciiTheme="minorHAnsi" w:hAnsiTheme="minorHAnsi" w:cstheme="minorHAnsi"/>
          <w:color w:val="000000"/>
          <w:sz w:val="22"/>
          <w:shd w:val="clear" w:color="auto" w:fill="FFFFFF"/>
        </w:rPr>
        <w:t xml:space="preserve"> ai sensi dell'art. 80, comma 5, lett. f-bis) di non aver presentato nella procedura di gara in corso e negli affidamenti di subappalti documentazioni o dichiarazioni non veritiere;</w:t>
      </w:r>
    </w:p>
    <w:p w:rsidR="00FA3B90" w:rsidRPr="00A736F6" w:rsidRDefault="0071435C" w:rsidP="00795F80">
      <w:pPr>
        <w:widowControl w:val="0"/>
        <w:autoSpaceDE w:val="0"/>
        <w:autoSpaceDN w:val="0"/>
        <w:adjustRightInd w:val="0"/>
        <w:spacing w:line="276" w:lineRule="auto"/>
        <w:ind w:left="-567"/>
        <w:jc w:val="both"/>
        <w:rPr>
          <w:rFonts w:asciiTheme="minorHAnsi" w:hAnsiTheme="minorHAnsi" w:cstheme="minorHAnsi"/>
          <w:color w:val="000000"/>
          <w:sz w:val="22"/>
          <w:shd w:val="clear" w:color="auto" w:fill="FFFFFF"/>
        </w:rPr>
      </w:pPr>
      <w:r>
        <w:rPr>
          <w:rFonts w:asciiTheme="minorHAnsi" w:hAnsiTheme="minorHAnsi" w:cstheme="minorHAnsi"/>
          <w:b/>
          <w:bCs/>
          <w:color w:val="000000"/>
          <w:sz w:val="22"/>
          <w:shd w:val="clear" w:color="auto" w:fill="FFFFFF"/>
        </w:rPr>
        <w:t>4</w:t>
      </w:r>
      <w:r w:rsidR="00FA3B90" w:rsidRPr="00A736F6">
        <w:rPr>
          <w:rFonts w:asciiTheme="minorHAnsi" w:hAnsiTheme="minorHAnsi" w:cstheme="minorHAnsi"/>
          <w:b/>
          <w:bCs/>
          <w:color w:val="000000"/>
          <w:sz w:val="22"/>
          <w:shd w:val="clear" w:color="auto" w:fill="FFFFFF"/>
        </w:rPr>
        <w:t xml:space="preserve">) </w:t>
      </w:r>
      <w:r w:rsidR="00FA3B90" w:rsidRPr="00A736F6">
        <w:rPr>
          <w:rFonts w:asciiTheme="minorHAnsi" w:hAnsiTheme="minorHAnsi" w:cstheme="minorHAnsi"/>
          <w:color w:val="000000"/>
          <w:sz w:val="22"/>
          <w:shd w:val="clear" w:color="auto" w:fill="FFFFFF"/>
        </w:rPr>
        <w:t>ai sensi dell'art. 80, comma 5, lett. f-ter) di non essere iscritto nel casellario informatico tenuto dall'Osservatorio dell'ANAC per aver presentato false dichiarazioni o falsa documentazione nelle procedure di gara e negli affidamenti di subappalti;</w:t>
      </w:r>
    </w:p>
    <w:p w:rsidR="001F77CE" w:rsidRPr="00A736F6" w:rsidRDefault="0071435C" w:rsidP="00A77B38">
      <w:pPr>
        <w:widowControl w:val="0"/>
        <w:autoSpaceDE w:val="0"/>
        <w:autoSpaceDN w:val="0"/>
        <w:adjustRightInd w:val="0"/>
        <w:spacing w:line="276" w:lineRule="auto"/>
        <w:ind w:left="-567"/>
        <w:jc w:val="both"/>
        <w:rPr>
          <w:rFonts w:asciiTheme="minorHAnsi" w:hAnsiTheme="minorHAnsi" w:cstheme="minorHAnsi"/>
          <w:color w:val="000000"/>
          <w:sz w:val="22"/>
          <w:shd w:val="clear" w:color="auto" w:fill="FFFFFF"/>
        </w:rPr>
      </w:pPr>
      <w:r>
        <w:rPr>
          <w:rFonts w:asciiTheme="minorHAnsi" w:hAnsiTheme="minorHAnsi" w:cstheme="minorHAnsi"/>
          <w:b/>
          <w:color w:val="000000"/>
          <w:sz w:val="22"/>
          <w:shd w:val="clear" w:color="auto" w:fill="FFFFFF"/>
        </w:rPr>
        <w:t>5</w:t>
      </w:r>
      <w:r w:rsidR="00FA3B90" w:rsidRPr="00A736F6">
        <w:rPr>
          <w:rFonts w:asciiTheme="minorHAnsi" w:hAnsiTheme="minorHAnsi" w:cstheme="minorHAnsi"/>
          <w:b/>
          <w:color w:val="000000"/>
          <w:sz w:val="22"/>
          <w:shd w:val="clear" w:color="auto" w:fill="FFFFFF"/>
        </w:rPr>
        <w:t xml:space="preserve">)  </w:t>
      </w:r>
      <w:r w:rsidR="00FA3B90" w:rsidRPr="00A736F6">
        <w:rPr>
          <w:rFonts w:asciiTheme="minorHAnsi" w:hAnsiTheme="minorHAnsi" w:cstheme="minorHAnsi"/>
          <w:color w:val="000000"/>
          <w:sz w:val="22"/>
          <w:shd w:val="clear" w:color="auto" w:fill="FFFFFF"/>
        </w:rPr>
        <w:t>ai sensi dell’art. 80, comma 5, lett. l):</w:t>
      </w:r>
      <w:r w:rsidR="001E292B" w:rsidRPr="00A736F6">
        <w:rPr>
          <w:rFonts w:asciiTheme="minorHAnsi" w:hAnsiTheme="minorHAnsi" w:cstheme="minorHAnsi"/>
          <w:b/>
          <w:i/>
          <w:color w:val="000000"/>
          <w:sz w:val="22"/>
          <w:shd w:val="clear" w:color="auto" w:fill="FFFFFF"/>
        </w:rPr>
        <w:t xml:space="preserve"> (</w:t>
      </w:r>
      <w:r w:rsidR="00593273" w:rsidRPr="00A736F6">
        <w:rPr>
          <w:rFonts w:asciiTheme="minorHAnsi" w:hAnsiTheme="minorHAnsi" w:cstheme="minorHAnsi"/>
          <w:b/>
          <w:i/>
          <w:iCs/>
          <w:color w:val="000000"/>
          <w:sz w:val="22"/>
          <w:shd w:val="clear" w:color="auto" w:fill="FFFFFF"/>
        </w:rPr>
        <w:t>contrassegnare con una x il</w:t>
      </w:r>
      <w:r w:rsidR="001E292B" w:rsidRPr="00A736F6">
        <w:rPr>
          <w:rFonts w:asciiTheme="minorHAnsi" w:hAnsiTheme="minorHAnsi" w:cstheme="minorHAnsi"/>
          <w:b/>
          <w:i/>
          <w:color w:val="000000"/>
          <w:sz w:val="22"/>
          <w:shd w:val="clear" w:color="auto" w:fill="FFFFFF"/>
        </w:rPr>
        <w:t xml:space="preserve"> caso che ricorre</w:t>
      </w:r>
      <w:r w:rsidR="00593273" w:rsidRPr="00A736F6">
        <w:rPr>
          <w:rFonts w:asciiTheme="minorHAnsi" w:hAnsiTheme="minorHAnsi" w:cstheme="minorHAnsi"/>
          <w:b/>
          <w:i/>
          <w:color w:val="000000"/>
          <w:sz w:val="22"/>
          <w:shd w:val="clear" w:color="auto" w:fill="FFFFFF"/>
        </w:rPr>
        <w:t>)</w:t>
      </w:r>
    </w:p>
    <w:p w:rsidR="00FA3B90" w:rsidRPr="00987DFD" w:rsidRDefault="00FA3B90" w:rsidP="00987DFD">
      <w:pPr>
        <w:pStyle w:val="Paragrafoelenco"/>
        <w:widowControl w:val="0"/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-567" w:firstLine="0"/>
        <w:jc w:val="both"/>
        <w:rPr>
          <w:rFonts w:asciiTheme="minorHAnsi" w:hAnsiTheme="minorHAnsi" w:cstheme="minorHAnsi"/>
          <w:color w:val="000000"/>
          <w:sz w:val="22"/>
          <w:shd w:val="clear" w:color="auto" w:fill="FFFFFF"/>
        </w:rPr>
      </w:pPr>
      <w:r w:rsidRPr="00987DFD">
        <w:rPr>
          <w:rFonts w:asciiTheme="minorHAnsi" w:hAnsiTheme="minorHAnsi" w:cstheme="minorHAnsi"/>
          <w:sz w:val="22"/>
          <w:shd w:val="clear" w:color="auto" w:fill="FFFFFF"/>
        </w:rPr>
        <w:t>che nell'anno antecedente</w:t>
      </w:r>
      <w:r w:rsidRPr="00987DFD">
        <w:rPr>
          <w:rFonts w:asciiTheme="minorHAnsi" w:hAnsiTheme="minorHAnsi" w:cstheme="minorHAnsi"/>
          <w:color w:val="000000"/>
          <w:sz w:val="22"/>
          <w:shd w:val="clear" w:color="auto" w:fill="FFFFFF"/>
        </w:rPr>
        <w:t xml:space="preserve"> la pubblicazione del bando </w:t>
      </w:r>
      <w:r w:rsidRPr="00987DFD">
        <w:rPr>
          <w:rFonts w:asciiTheme="minorHAnsi" w:hAnsiTheme="minorHAnsi" w:cstheme="minorHAnsi"/>
          <w:color w:val="000000"/>
          <w:sz w:val="22"/>
          <w:u w:val="single"/>
          <w:shd w:val="clear" w:color="auto" w:fill="FFFFFF"/>
        </w:rPr>
        <w:t>non e' stato vittima</w:t>
      </w:r>
      <w:r w:rsidRPr="00987DFD">
        <w:rPr>
          <w:rFonts w:asciiTheme="minorHAnsi" w:hAnsiTheme="minorHAnsi" w:cstheme="minorHAnsi"/>
          <w:color w:val="000000"/>
          <w:sz w:val="22"/>
          <w:shd w:val="clear" w:color="auto" w:fill="FFFFFF"/>
        </w:rPr>
        <w:t xml:space="preserve"> dei reati previsti e puniti dagli articoli 317 e 629 del codice penale aggravati ai sensi dell'articolo 7 del decreto legge 13 maggio 1991, n. 152, convertito, con modificazioni, dalla legge 12 luglio 1991, n. 203, pertanto non ha denunciato tali fatti all'Autorità Giudiziaria;</w:t>
      </w:r>
    </w:p>
    <w:p w:rsidR="001F77CE" w:rsidRPr="00A736F6" w:rsidRDefault="00FA3B90" w:rsidP="00A77B3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hd w:val="clear" w:color="auto" w:fill="FFFFFF"/>
        </w:rPr>
      </w:pPr>
      <w:r w:rsidRPr="00A736F6">
        <w:rPr>
          <w:rFonts w:asciiTheme="minorHAnsi" w:hAnsiTheme="minorHAnsi" w:cstheme="minorHAnsi"/>
          <w:color w:val="000000"/>
          <w:sz w:val="22"/>
          <w:shd w:val="clear" w:color="auto" w:fill="FFFFFF"/>
        </w:rPr>
        <w:t>oppure:</w:t>
      </w:r>
    </w:p>
    <w:p w:rsidR="00FA3B90" w:rsidRPr="00A736F6" w:rsidRDefault="00FA3B90" w:rsidP="00A77B38">
      <w:pPr>
        <w:pStyle w:val="Paragrafoelenco"/>
        <w:widowControl w:val="0"/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-567" w:firstLine="0"/>
        <w:jc w:val="both"/>
        <w:rPr>
          <w:rFonts w:asciiTheme="minorHAnsi" w:hAnsiTheme="minorHAnsi" w:cstheme="minorHAnsi"/>
          <w:color w:val="000000"/>
          <w:sz w:val="22"/>
          <w:shd w:val="clear" w:color="auto" w:fill="FFFFFF"/>
        </w:rPr>
      </w:pPr>
      <w:r w:rsidRPr="00A736F6">
        <w:rPr>
          <w:rFonts w:asciiTheme="minorHAnsi" w:hAnsiTheme="minorHAnsi" w:cstheme="minorHAnsi"/>
          <w:color w:val="000000"/>
          <w:sz w:val="22"/>
          <w:u w:val="single"/>
          <w:shd w:val="clear" w:color="auto" w:fill="FFFFFF"/>
        </w:rPr>
        <w:t>essendo stato vittima</w:t>
      </w:r>
      <w:r w:rsidRPr="00A736F6">
        <w:rPr>
          <w:rFonts w:asciiTheme="minorHAnsi" w:hAnsiTheme="minorHAnsi" w:cstheme="minorHAnsi"/>
          <w:color w:val="000000"/>
          <w:sz w:val="22"/>
          <w:shd w:val="clear" w:color="auto" w:fill="FFFFFF"/>
        </w:rPr>
        <w:t xml:space="preserve"> dei reati previsti e puniti dagli articoli 317 e 629 del codice penale aggravati ai sensi dell'articolo 7 del decreto legge 13 maggio 1991, n. 152, convertito, con modificazioni, dalla legge 12 luglio 1991, n. 203, non ha denunciato i fatti all’Autorità giudiziaria, ma sono intervenuti i casi previsti dall'art. 4, comma 1, L. n. 689 del 24 novembre 1981 (stato di necessità);</w:t>
      </w:r>
    </w:p>
    <w:p w:rsidR="008A7D73" w:rsidRPr="00A736F6" w:rsidRDefault="00FA3B90" w:rsidP="00A77B3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hd w:val="clear" w:color="auto" w:fill="FFFFFF"/>
        </w:rPr>
      </w:pPr>
      <w:r w:rsidRPr="00A736F6">
        <w:rPr>
          <w:rFonts w:asciiTheme="minorHAnsi" w:hAnsiTheme="minorHAnsi" w:cstheme="minorHAnsi"/>
          <w:color w:val="000000"/>
          <w:sz w:val="22"/>
          <w:shd w:val="clear" w:color="auto" w:fill="FFFFFF"/>
        </w:rPr>
        <w:t>oppure:</w:t>
      </w:r>
    </w:p>
    <w:p w:rsidR="00FA3B90" w:rsidRPr="00A736F6" w:rsidRDefault="00C82E8D" w:rsidP="00A77B38">
      <w:pPr>
        <w:pStyle w:val="Paragrafoelenco"/>
        <w:widowControl w:val="0"/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-567" w:hanging="142"/>
        <w:jc w:val="both"/>
        <w:rPr>
          <w:rFonts w:asciiTheme="minorHAnsi" w:hAnsiTheme="minorHAnsi" w:cstheme="minorHAnsi"/>
          <w:color w:val="000000"/>
          <w:sz w:val="22"/>
          <w:shd w:val="clear" w:color="auto" w:fill="FFFFFF"/>
        </w:rPr>
      </w:pPr>
      <w:r w:rsidRPr="00C82E8D">
        <w:rPr>
          <w:rFonts w:asciiTheme="minorHAnsi" w:hAnsiTheme="minorHAnsi" w:cstheme="minorHAnsi"/>
          <w:color w:val="000000"/>
          <w:sz w:val="22"/>
          <w:shd w:val="clear" w:color="auto" w:fill="FFFFFF"/>
        </w:rPr>
        <w:t xml:space="preserve">          </w:t>
      </w:r>
      <w:r w:rsidR="00FA3B90" w:rsidRPr="00A736F6">
        <w:rPr>
          <w:rFonts w:asciiTheme="minorHAnsi" w:hAnsiTheme="minorHAnsi" w:cstheme="minorHAnsi"/>
          <w:color w:val="000000"/>
          <w:sz w:val="22"/>
          <w:u w:val="single"/>
          <w:shd w:val="clear" w:color="auto" w:fill="FFFFFF"/>
        </w:rPr>
        <w:t>e' stato vittima</w:t>
      </w:r>
      <w:r w:rsidR="00FA3B90" w:rsidRPr="00A736F6">
        <w:rPr>
          <w:rFonts w:asciiTheme="minorHAnsi" w:hAnsiTheme="minorHAnsi" w:cstheme="minorHAnsi"/>
          <w:color w:val="000000"/>
          <w:sz w:val="22"/>
          <w:shd w:val="clear" w:color="auto" w:fill="FFFFFF"/>
        </w:rPr>
        <w:t xml:space="preserve"> dei reati previsti e puniti dagli articoli 317 e 629 del codice penale aggravati ai sensi dell'articolo 7 del decreto legge 13 maggio 1991, n. 152, convertito, con modificazioni, dalla legge 12 luglio 1991, n. 203, ed ha denunciato tali fatti all'autorità Giudiziaria;</w:t>
      </w:r>
    </w:p>
    <w:p w:rsidR="008A7D73" w:rsidRPr="00A736F6" w:rsidRDefault="0071435C" w:rsidP="00A77B38">
      <w:pPr>
        <w:widowControl w:val="0"/>
        <w:autoSpaceDE w:val="0"/>
        <w:autoSpaceDN w:val="0"/>
        <w:adjustRightInd w:val="0"/>
        <w:spacing w:line="276" w:lineRule="auto"/>
        <w:ind w:left="-567"/>
        <w:jc w:val="both"/>
        <w:rPr>
          <w:rFonts w:asciiTheme="minorHAnsi" w:hAnsiTheme="minorHAnsi" w:cstheme="minorHAnsi"/>
          <w:b/>
          <w:color w:val="000000"/>
          <w:sz w:val="22"/>
          <w:shd w:val="clear" w:color="auto" w:fill="FFFFFF"/>
        </w:rPr>
      </w:pPr>
      <w:r>
        <w:rPr>
          <w:rFonts w:asciiTheme="minorHAnsi" w:hAnsiTheme="minorHAnsi" w:cstheme="minorHAnsi"/>
          <w:b/>
          <w:color w:val="000000"/>
          <w:sz w:val="22"/>
          <w:shd w:val="clear" w:color="auto" w:fill="FFFFFF"/>
        </w:rPr>
        <w:t>6</w:t>
      </w:r>
      <w:r w:rsidR="00FA3B90" w:rsidRPr="00A736F6">
        <w:rPr>
          <w:rFonts w:asciiTheme="minorHAnsi" w:hAnsiTheme="minorHAnsi" w:cstheme="minorHAnsi"/>
          <w:b/>
          <w:color w:val="000000"/>
          <w:sz w:val="22"/>
          <w:shd w:val="clear" w:color="auto" w:fill="FFFFFF"/>
        </w:rPr>
        <w:t>)</w:t>
      </w:r>
      <w:r w:rsidR="00FA3B90" w:rsidRPr="00A736F6">
        <w:rPr>
          <w:rFonts w:asciiTheme="minorHAnsi" w:hAnsiTheme="minorHAnsi" w:cstheme="minorHAnsi"/>
          <w:color w:val="000000"/>
          <w:sz w:val="22"/>
          <w:shd w:val="clear" w:color="auto" w:fill="FFFFFF"/>
        </w:rPr>
        <w:t xml:space="preserve">  ai sensi dell’art. 80, comma 5, lett. m):</w:t>
      </w:r>
      <w:r w:rsidR="001E292B" w:rsidRPr="00A736F6">
        <w:rPr>
          <w:rFonts w:asciiTheme="minorHAnsi" w:hAnsiTheme="minorHAnsi" w:cstheme="minorHAnsi"/>
          <w:color w:val="000000"/>
          <w:sz w:val="22"/>
          <w:shd w:val="clear" w:color="auto" w:fill="FFFFFF"/>
        </w:rPr>
        <w:t xml:space="preserve"> </w:t>
      </w:r>
      <w:r w:rsidR="000733E9" w:rsidRPr="00A736F6">
        <w:rPr>
          <w:rFonts w:asciiTheme="minorHAnsi" w:hAnsiTheme="minorHAnsi" w:cstheme="minorHAnsi"/>
          <w:b/>
          <w:i/>
          <w:color w:val="000000"/>
          <w:sz w:val="22"/>
          <w:shd w:val="clear" w:color="auto" w:fill="FFFFFF"/>
        </w:rPr>
        <w:t>(</w:t>
      </w:r>
      <w:r w:rsidR="000733E9" w:rsidRPr="00A736F6">
        <w:rPr>
          <w:rFonts w:asciiTheme="minorHAnsi" w:hAnsiTheme="minorHAnsi" w:cstheme="minorHAnsi"/>
          <w:b/>
          <w:i/>
          <w:iCs/>
          <w:color w:val="000000"/>
          <w:sz w:val="22"/>
          <w:shd w:val="clear" w:color="auto" w:fill="FFFFFF"/>
        </w:rPr>
        <w:t>contrassegnare con una x il</w:t>
      </w:r>
      <w:r w:rsidR="000733E9" w:rsidRPr="00A736F6">
        <w:rPr>
          <w:rFonts w:asciiTheme="minorHAnsi" w:hAnsiTheme="minorHAnsi" w:cstheme="minorHAnsi"/>
          <w:b/>
          <w:i/>
          <w:color w:val="000000"/>
          <w:sz w:val="22"/>
          <w:shd w:val="clear" w:color="auto" w:fill="FFFFFF"/>
        </w:rPr>
        <w:t xml:space="preserve"> caso che ricorre)</w:t>
      </w:r>
    </w:p>
    <w:p w:rsidR="008A7D73" w:rsidRPr="00A736F6" w:rsidRDefault="00FA3B90" w:rsidP="00A77B38">
      <w:pPr>
        <w:pStyle w:val="Paragrafoelenco"/>
        <w:widowControl w:val="0"/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color w:val="000000"/>
          <w:sz w:val="22"/>
          <w:shd w:val="clear" w:color="auto" w:fill="FFFFFF"/>
        </w:rPr>
      </w:pPr>
      <w:r w:rsidRPr="00A736F6">
        <w:rPr>
          <w:rFonts w:asciiTheme="minorHAnsi" w:hAnsiTheme="minorHAnsi" w:cstheme="minorHAnsi"/>
          <w:color w:val="000000"/>
          <w:sz w:val="22"/>
          <w:u w:val="single"/>
          <w:shd w:val="clear" w:color="auto" w:fill="FFFFFF"/>
        </w:rPr>
        <w:t>di non trovarsi</w:t>
      </w:r>
      <w:r w:rsidRPr="00A736F6">
        <w:rPr>
          <w:rFonts w:asciiTheme="minorHAnsi" w:hAnsiTheme="minorHAnsi" w:cstheme="minorHAnsi"/>
          <w:color w:val="000000"/>
          <w:sz w:val="22"/>
          <w:shd w:val="clear" w:color="auto" w:fill="FFFFFF"/>
        </w:rPr>
        <w:t xml:space="preserve"> in alcuna situazione di controllo di cui all'articolo 2359 del codice civile rispetto ad alcun soggetto, e di aver formulato l'offerta autonomamente;</w:t>
      </w:r>
    </w:p>
    <w:p w:rsidR="008A7D73" w:rsidRPr="00A736F6" w:rsidRDefault="00FA3B90" w:rsidP="00A77B38">
      <w:pPr>
        <w:pStyle w:val="Paragrafoelenco"/>
        <w:widowControl w:val="0"/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color w:val="000000"/>
          <w:sz w:val="22"/>
          <w:shd w:val="clear" w:color="auto" w:fill="FFFFFF"/>
        </w:rPr>
      </w:pPr>
      <w:r w:rsidRPr="00A736F6">
        <w:rPr>
          <w:rFonts w:asciiTheme="minorHAnsi" w:hAnsiTheme="minorHAnsi" w:cstheme="minorHAnsi"/>
          <w:color w:val="000000"/>
          <w:sz w:val="22"/>
          <w:u w:val="single"/>
          <w:shd w:val="clear" w:color="auto" w:fill="FFFFFF"/>
        </w:rPr>
        <w:t>di non essere a conoscenza</w:t>
      </w:r>
      <w:r w:rsidRPr="00A736F6">
        <w:rPr>
          <w:rFonts w:asciiTheme="minorHAnsi" w:hAnsiTheme="minorHAnsi" w:cstheme="minorHAnsi"/>
          <w:color w:val="000000"/>
          <w:sz w:val="22"/>
          <w:shd w:val="clear" w:color="auto" w:fill="FFFFFF"/>
        </w:rPr>
        <w:t xml:space="preserve"> della partecipazione alla medesima procedura di soggetti che si trovino, rispetto al concorrente, in una delle situazioni di controllo di cui all'art. 2359 del codice civile e di aver formulato l'offerta autonomamente;</w:t>
      </w:r>
    </w:p>
    <w:p w:rsidR="00FA3B90" w:rsidRPr="00A736F6" w:rsidRDefault="00FA3B90" w:rsidP="00A77B38">
      <w:pPr>
        <w:pStyle w:val="Paragrafoelenco"/>
        <w:widowControl w:val="0"/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color w:val="000000"/>
          <w:sz w:val="22"/>
          <w:shd w:val="clear" w:color="auto" w:fill="FFFFFF"/>
        </w:rPr>
      </w:pPr>
      <w:r w:rsidRPr="00A736F6">
        <w:rPr>
          <w:rFonts w:asciiTheme="minorHAnsi" w:hAnsiTheme="minorHAnsi" w:cstheme="minorHAnsi"/>
          <w:color w:val="000000"/>
          <w:sz w:val="22"/>
          <w:u w:val="single"/>
          <w:shd w:val="clear" w:color="auto" w:fill="FFFFFF"/>
        </w:rPr>
        <w:t>di essere a conoscenza</w:t>
      </w:r>
      <w:r w:rsidRPr="00A736F6">
        <w:rPr>
          <w:rFonts w:asciiTheme="minorHAnsi" w:hAnsiTheme="minorHAnsi" w:cstheme="minorHAnsi"/>
          <w:color w:val="000000"/>
          <w:sz w:val="22"/>
          <w:shd w:val="clear" w:color="auto" w:fill="FFFFFF"/>
        </w:rPr>
        <w:t xml:space="preserve"> della partecipazione alla medesima procedura di soggetti che si trovino, rispetto al concorrente, in situazione di controllo di cui all'art. 2359 del codice civile, e di aver formulato l'offerta autonomamente.</w:t>
      </w:r>
    </w:p>
    <w:p w:rsidR="00E03E28" w:rsidRPr="00A736F6" w:rsidRDefault="00FA3B90" w:rsidP="00E03E28">
      <w:pPr>
        <w:widowControl w:val="0"/>
        <w:autoSpaceDE w:val="0"/>
        <w:autoSpaceDN w:val="0"/>
        <w:adjustRightInd w:val="0"/>
        <w:spacing w:line="276" w:lineRule="auto"/>
        <w:ind w:left="-567"/>
        <w:jc w:val="both"/>
        <w:rPr>
          <w:rFonts w:asciiTheme="minorHAnsi" w:hAnsiTheme="minorHAnsi" w:cstheme="minorHAnsi"/>
          <w:color w:val="000000"/>
          <w:sz w:val="22"/>
          <w:shd w:val="clear" w:color="auto" w:fill="FFFFFF"/>
        </w:rPr>
      </w:pPr>
      <w:r w:rsidRPr="00A736F6">
        <w:rPr>
          <w:rFonts w:asciiTheme="minorHAnsi" w:hAnsiTheme="minorHAnsi" w:cstheme="minorHAnsi"/>
          <w:color w:val="000000"/>
          <w:sz w:val="22"/>
          <w:shd w:val="clear" w:color="auto" w:fill="FFFFFF"/>
        </w:rPr>
        <w:t>Si indicano i soggetti con cui sussiste una situazione di controllo di cui all'art. 2359 del c.c.;</w:t>
      </w:r>
    </w:p>
    <w:p w:rsidR="00A736F6" w:rsidRPr="00A736F6" w:rsidRDefault="00E03E28" w:rsidP="00351B31">
      <w:pPr>
        <w:widowControl w:val="0"/>
        <w:autoSpaceDE w:val="0"/>
        <w:autoSpaceDN w:val="0"/>
        <w:adjustRightInd w:val="0"/>
        <w:spacing w:line="276" w:lineRule="auto"/>
        <w:ind w:left="-567"/>
        <w:jc w:val="both"/>
        <w:rPr>
          <w:rFonts w:asciiTheme="minorHAnsi" w:hAnsiTheme="minorHAnsi" w:cstheme="minorHAnsi"/>
          <w:color w:val="000000"/>
          <w:sz w:val="22"/>
          <w:shd w:val="clear" w:color="auto" w:fill="FFFFFF"/>
        </w:rPr>
      </w:pPr>
      <w:r w:rsidRPr="00A736F6">
        <w:rPr>
          <w:rFonts w:asciiTheme="minorHAnsi" w:hAnsiTheme="minorHAnsi" w:cstheme="minorHAnsi"/>
          <w:noProof/>
          <w:color w:val="000000"/>
          <w:sz w:val="22"/>
          <w:shd w:val="clear" w:color="auto" w:fill="FFFFFF"/>
          <w:lang w:bidi="ar-SA"/>
        </w:rPr>
        <w:t>________________________________________________________________________________________________________________________________________________________________________________</w:t>
      </w:r>
      <w:r w:rsidRPr="00A736F6">
        <w:rPr>
          <w:rFonts w:asciiTheme="minorHAnsi" w:hAnsiTheme="minorHAnsi" w:cstheme="minorHAnsi"/>
          <w:noProof/>
          <w:color w:val="000000"/>
          <w:sz w:val="22"/>
          <w:shd w:val="clear" w:color="auto" w:fill="FFFFFF"/>
          <w:lang w:bidi="ar-SA"/>
        </w:rPr>
        <w:lastRenderedPageBreak/>
        <w:t>________________________________________________________________</w:t>
      </w:r>
      <w:r>
        <w:rPr>
          <w:rFonts w:asciiTheme="minorHAnsi" w:hAnsiTheme="minorHAnsi" w:cstheme="minorHAnsi"/>
          <w:noProof/>
          <w:color w:val="000000"/>
          <w:sz w:val="22"/>
          <w:shd w:val="clear" w:color="auto" w:fill="FFFFFF"/>
          <w:lang w:bidi="ar-SA"/>
        </w:rPr>
        <w:t>________________________</w:t>
      </w:r>
    </w:p>
    <w:p w:rsidR="008A7D73" w:rsidRPr="00A736F6" w:rsidRDefault="0071435C" w:rsidP="00A77B38">
      <w:pPr>
        <w:widowControl w:val="0"/>
        <w:autoSpaceDE w:val="0"/>
        <w:autoSpaceDN w:val="0"/>
        <w:adjustRightInd w:val="0"/>
        <w:spacing w:line="276" w:lineRule="auto"/>
        <w:ind w:left="-567"/>
        <w:jc w:val="both"/>
        <w:rPr>
          <w:rFonts w:asciiTheme="minorHAnsi" w:hAnsiTheme="minorHAnsi" w:cstheme="minorHAnsi"/>
          <w:b/>
          <w:color w:val="000000"/>
          <w:sz w:val="22"/>
          <w:shd w:val="clear" w:color="auto" w:fill="FFFFFF"/>
        </w:rPr>
      </w:pPr>
      <w:r>
        <w:rPr>
          <w:rFonts w:asciiTheme="minorHAnsi" w:hAnsiTheme="minorHAnsi" w:cstheme="minorHAnsi"/>
          <w:b/>
          <w:color w:val="000000"/>
          <w:sz w:val="22"/>
          <w:shd w:val="clear" w:color="auto" w:fill="FFFFFF"/>
        </w:rPr>
        <w:t>7</w:t>
      </w:r>
      <w:r w:rsidR="00FA3B90" w:rsidRPr="00A736F6">
        <w:rPr>
          <w:rFonts w:asciiTheme="minorHAnsi" w:hAnsiTheme="minorHAnsi" w:cstheme="minorHAnsi"/>
          <w:b/>
          <w:color w:val="000000"/>
          <w:sz w:val="22"/>
          <w:shd w:val="clear" w:color="auto" w:fill="FFFFFF"/>
        </w:rPr>
        <w:t>)</w:t>
      </w:r>
      <w:r w:rsidR="00FA3B90" w:rsidRPr="00A736F6">
        <w:rPr>
          <w:rFonts w:asciiTheme="minorHAnsi" w:hAnsiTheme="minorHAnsi" w:cstheme="minorHAnsi"/>
          <w:color w:val="000000"/>
          <w:sz w:val="22"/>
          <w:shd w:val="clear" w:color="auto" w:fill="FFFFFF"/>
        </w:rPr>
        <w:t xml:space="preserve">  ai sensi dell'art. 80, comma 7:  </w:t>
      </w:r>
      <w:r w:rsidR="000733E9" w:rsidRPr="00A736F6">
        <w:rPr>
          <w:rFonts w:asciiTheme="minorHAnsi" w:hAnsiTheme="minorHAnsi" w:cstheme="minorHAnsi"/>
          <w:b/>
          <w:i/>
          <w:color w:val="000000"/>
          <w:sz w:val="22"/>
          <w:shd w:val="clear" w:color="auto" w:fill="FFFFFF"/>
        </w:rPr>
        <w:t>(</w:t>
      </w:r>
      <w:r w:rsidR="000733E9" w:rsidRPr="00A736F6">
        <w:rPr>
          <w:rFonts w:asciiTheme="minorHAnsi" w:hAnsiTheme="minorHAnsi" w:cstheme="minorHAnsi"/>
          <w:b/>
          <w:i/>
          <w:iCs/>
          <w:color w:val="000000"/>
          <w:sz w:val="22"/>
          <w:shd w:val="clear" w:color="auto" w:fill="FFFFFF"/>
        </w:rPr>
        <w:t>contrassegnare con una x il</w:t>
      </w:r>
      <w:r w:rsidR="000733E9" w:rsidRPr="00A736F6">
        <w:rPr>
          <w:rFonts w:asciiTheme="minorHAnsi" w:hAnsiTheme="minorHAnsi" w:cstheme="minorHAnsi"/>
          <w:b/>
          <w:i/>
          <w:color w:val="000000"/>
          <w:sz w:val="22"/>
          <w:shd w:val="clear" w:color="auto" w:fill="FFFFFF"/>
        </w:rPr>
        <w:t xml:space="preserve"> caso che ricorre)</w:t>
      </w:r>
    </w:p>
    <w:p w:rsidR="00FA3B90" w:rsidRPr="00A736F6" w:rsidRDefault="00FA3B90" w:rsidP="00A77B38">
      <w:pPr>
        <w:pStyle w:val="Paragrafoelenco"/>
        <w:widowControl w:val="0"/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hd w:val="clear" w:color="auto" w:fill="FFFFFF"/>
        </w:rPr>
      </w:pPr>
      <w:r w:rsidRPr="00A736F6">
        <w:rPr>
          <w:rFonts w:asciiTheme="minorHAnsi" w:hAnsiTheme="minorHAnsi" w:cstheme="minorHAnsi"/>
          <w:color w:val="000000"/>
          <w:sz w:val="22"/>
          <w:shd w:val="clear" w:color="auto" w:fill="FFFFFF"/>
        </w:rPr>
        <w:t>di non trovarsi in una delle situazioni di cui all'art. 80, comma 1 del Codice;</w:t>
      </w:r>
    </w:p>
    <w:p w:rsidR="008A7D73" w:rsidRPr="00A736F6" w:rsidRDefault="00FA3B90" w:rsidP="00A77B3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hd w:val="clear" w:color="auto" w:fill="FFFFFF"/>
        </w:rPr>
      </w:pPr>
      <w:r w:rsidRPr="00A736F6">
        <w:rPr>
          <w:rFonts w:asciiTheme="minorHAnsi" w:hAnsiTheme="minorHAnsi" w:cstheme="minorHAnsi"/>
          <w:color w:val="000000"/>
          <w:sz w:val="22"/>
          <w:shd w:val="clear" w:color="auto" w:fill="FFFFFF"/>
        </w:rPr>
        <w:t>oppure</w:t>
      </w:r>
    </w:p>
    <w:p w:rsidR="00FA3B90" w:rsidRPr="00A736F6" w:rsidRDefault="00FA3B90" w:rsidP="00A77B38">
      <w:pPr>
        <w:pStyle w:val="Paragrafoelenco"/>
        <w:widowControl w:val="0"/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hd w:val="clear" w:color="auto" w:fill="FFFFFF"/>
        </w:rPr>
      </w:pPr>
      <w:r w:rsidRPr="00A736F6">
        <w:rPr>
          <w:rFonts w:asciiTheme="minorHAnsi" w:hAnsiTheme="minorHAnsi" w:cstheme="minorHAnsi"/>
          <w:color w:val="000000"/>
          <w:sz w:val="22"/>
          <w:shd w:val="clear" w:color="auto" w:fill="FFFFFF"/>
        </w:rPr>
        <w:t>di trovarsi in una delle situazioni di cui all'art. 80, comma 1 del Codice, limitatamente alle ipotesi in cui la sentenza definitiva:</w:t>
      </w:r>
    </w:p>
    <w:p w:rsidR="00FA3B90" w:rsidRPr="00A736F6" w:rsidRDefault="00FA3B90" w:rsidP="00A77B38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rFonts w:asciiTheme="minorHAnsi" w:hAnsiTheme="minorHAnsi" w:cstheme="minorHAnsi"/>
          <w:color w:val="000000"/>
          <w:sz w:val="22"/>
          <w:shd w:val="clear" w:color="auto" w:fill="FFFFFF"/>
        </w:rPr>
      </w:pPr>
      <w:r w:rsidRPr="00A736F6">
        <w:rPr>
          <w:rFonts w:asciiTheme="minorHAnsi" w:hAnsiTheme="minorHAnsi" w:cstheme="minorHAnsi"/>
          <w:color w:val="000000"/>
          <w:sz w:val="22"/>
          <w:shd w:val="clear" w:color="auto" w:fill="FFFFFF"/>
        </w:rPr>
        <w:t>a)  abbia imposto una pena detentiva non superiore a 18 mesi;</w:t>
      </w:r>
    </w:p>
    <w:p w:rsidR="00FA3B90" w:rsidRPr="00A736F6" w:rsidRDefault="00FA3B90" w:rsidP="00A77B38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rFonts w:asciiTheme="minorHAnsi" w:hAnsiTheme="minorHAnsi" w:cstheme="minorHAnsi"/>
          <w:color w:val="000000"/>
          <w:sz w:val="22"/>
          <w:shd w:val="clear" w:color="auto" w:fill="FFFFFF"/>
        </w:rPr>
      </w:pPr>
      <w:r w:rsidRPr="00A736F6">
        <w:rPr>
          <w:rFonts w:asciiTheme="minorHAnsi" w:hAnsiTheme="minorHAnsi" w:cstheme="minorHAnsi"/>
          <w:color w:val="000000"/>
          <w:sz w:val="22"/>
          <w:shd w:val="clear" w:color="auto" w:fill="FFFFFF"/>
        </w:rPr>
        <w:t>ovvero</w:t>
      </w:r>
    </w:p>
    <w:p w:rsidR="00FA3B90" w:rsidRPr="00A736F6" w:rsidRDefault="00FA3B90" w:rsidP="00A77B38">
      <w:pPr>
        <w:widowControl w:val="0"/>
        <w:autoSpaceDE w:val="0"/>
        <w:autoSpaceDN w:val="0"/>
        <w:adjustRightInd w:val="0"/>
        <w:spacing w:line="276" w:lineRule="auto"/>
        <w:ind w:left="708"/>
        <w:jc w:val="both"/>
        <w:rPr>
          <w:rFonts w:asciiTheme="minorHAnsi" w:hAnsiTheme="minorHAnsi" w:cstheme="minorHAnsi"/>
          <w:color w:val="000000"/>
          <w:sz w:val="22"/>
          <w:shd w:val="clear" w:color="auto" w:fill="FFFFFF"/>
        </w:rPr>
      </w:pPr>
      <w:r w:rsidRPr="00A736F6">
        <w:rPr>
          <w:rFonts w:asciiTheme="minorHAnsi" w:hAnsiTheme="minorHAnsi" w:cstheme="minorHAnsi"/>
          <w:color w:val="000000"/>
          <w:sz w:val="22"/>
          <w:shd w:val="clear" w:color="auto" w:fill="FFFFFF"/>
        </w:rPr>
        <w:t>b)  abbia riconosciuto l'attenuante della collaborazione come definita per le singole fattispecie di reato, o al comma 5 dell'art. 80 del Codice.</w:t>
      </w:r>
    </w:p>
    <w:p w:rsidR="00FA3B90" w:rsidRPr="00A736F6" w:rsidRDefault="001E292B" w:rsidP="00A77B38">
      <w:pPr>
        <w:widowControl w:val="0"/>
        <w:autoSpaceDE w:val="0"/>
        <w:autoSpaceDN w:val="0"/>
        <w:adjustRightInd w:val="0"/>
        <w:spacing w:line="276" w:lineRule="auto"/>
        <w:ind w:left="-567"/>
        <w:jc w:val="both"/>
        <w:rPr>
          <w:rFonts w:asciiTheme="minorHAnsi" w:hAnsiTheme="minorHAnsi" w:cstheme="minorHAnsi"/>
          <w:b/>
          <w:color w:val="000000"/>
          <w:sz w:val="22"/>
          <w:shd w:val="clear" w:color="auto" w:fill="FFFFFF"/>
        </w:rPr>
      </w:pPr>
      <w:r w:rsidRPr="00A736F6">
        <w:rPr>
          <w:rFonts w:asciiTheme="minorHAnsi" w:hAnsiTheme="minorHAnsi" w:cstheme="minorHAnsi"/>
          <w:b/>
          <w:color w:val="000000"/>
          <w:sz w:val="22"/>
          <w:shd w:val="clear" w:color="auto" w:fill="FFFFFF"/>
        </w:rPr>
        <w:t xml:space="preserve">  </w:t>
      </w:r>
      <w:r w:rsidR="0071435C">
        <w:rPr>
          <w:rFonts w:asciiTheme="minorHAnsi" w:hAnsiTheme="minorHAnsi" w:cstheme="minorHAnsi"/>
          <w:b/>
          <w:color w:val="000000"/>
          <w:sz w:val="22"/>
          <w:shd w:val="clear" w:color="auto" w:fill="FFFFFF"/>
        </w:rPr>
        <w:t>8</w:t>
      </w:r>
      <w:r w:rsidR="00FA3B90" w:rsidRPr="00A736F6">
        <w:rPr>
          <w:rFonts w:asciiTheme="minorHAnsi" w:hAnsiTheme="minorHAnsi" w:cstheme="minorHAnsi"/>
          <w:b/>
          <w:color w:val="000000"/>
          <w:sz w:val="22"/>
          <w:shd w:val="clear" w:color="auto" w:fill="FFFFFF"/>
        </w:rPr>
        <w:t>)</w:t>
      </w:r>
      <w:r w:rsidR="00FA3B90" w:rsidRPr="00A736F6">
        <w:rPr>
          <w:rFonts w:asciiTheme="minorHAnsi" w:hAnsiTheme="minorHAnsi" w:cstheme="minorHAnsi"/>
          <w:color w:val="000000"/>
          <w:sz w:val="22"/>
          <w:shd w:val="clear" w:color="auto" w:fill="FFFFFF"/>
        </w:rPr>
        <w:t xml:space="preserve">  ai sensi dell'art. 80, comma 9: </w:t>
      </w:r>
      <w:r w:rsidRPr="00A736F6">
        <w:rPr>
          <w:rFonts w:asciiTheme="minorHAnsi" w:hAnsiTheme="minorHAnsi" w:cstheme="minorHAnsi"/>
          <w:b/>
          <w:i/>
          <w:color w:val="000000"/>
          <w:sz w:val="22"/>
          <w:shd w:val="clear" w:color="auto" w:fill="FFFFFF"/>
        </w:rPr>
        <w:t>(</w:t>
      </w:r>
      <w:r w:rsidR="001E5D68" w:rsidRPr="00A736F6">
        <w:rPr>
          <w:rFonts w:asciiTheme="minorHAnsi" w:hAnsiTheme="minorHAnsi" w:cstheme="minorHAnsi"/>
          <w:b/>
          <w:i/>
          <w:color w:val="000000"/>
          <w:sz w:val="22"/>
          <w:shd w:val="clear" w:color="auto" w:fill="FFFFFF"/>
        </w:rPr>
        <w:t>apporre una crocetta su</w:t>
      </w:r>
      <w:r w:rsidRPr="00A736F6">
        <w:rPr>
          <w:rFonts w:asciiTheme="minorHAnsi" w:hAnsiTheme="minorHAnsi" w:cstheme="minorHAnsi"/>
          <w:b/>
          <w:i/>
          <w:color w:val="000000"/>
          <w:sz w:val="22"/>
          <w:shd w:val="clear" w:color="auto" w:fill="FFFFFF"/>
        </w:rPr>
        <w:t>l caso che ricorre)</w:t>
      </w:r>
    </w:p>
    <w:p w:rsidR="00FA3B90" w:rsidRPr="00A736F6" w:rsidRDefault="00FA3B90" w:rsidP="006E4F16">
      <w:pPr>
        <w:pStyle w:val="Paragrafoelenco"/>
        <w:widowControl w:val="0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color w:val="000000"/>
          <w:sz w:val="22"/>
          <w:shd w:val="clear" w:color="auto" w:fill="FFFFFF"/>
        </w:rPr>
      </w:pPr>
      <w:r w:rsidRPr="00A736F6">
        <w:rPr>
          <w:rFonts w:asciiTheme="minorHAnsi" w:hAnsiTheme="minorHAnsi" w:cstheme="minorHAnsi"/>
          <w:color w:val="000000"/>
          <w:sz w:val="22"/>
          <w:shd w:val="clear" w:color="auto" w:fill="FFFFFF"/>
        </w:rPr>
        <w:t>di non avere subito sentenza definitiva che comporta esclusione dalla partecipazione alle procedure di appalto;</w:t>
      </w:r>
    </w:p>
    <w:p w:rsidR="00FA3B90" w:rsidRPr="00A736F6" w:rsidRDefault="00FA3B90" w:rsidP="00A77B3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hd w:val="clear" w:color="auto" w:fill="FFFFFF"/>
        </w:rPr>
      </w:pPr>
      <w:r w:rsidRPr="00A736F6">
        <w:rPr>
          <w:rFonts w:asciiTheme="minorHAnsi" w:hAnsiTheme="minorHAnsi" w:cstheme="minorHAnsi"/>
          <w:color w:val="000000"/>
          <w:sz w:val="22"/>
          <w:shd w:val="clear" w:color="auto" w:fill="FFFFFF"/>
        </w:rPr>
        <w:t>oppure</w:t>
      </w:r>
    </w:p>
    <w:p w:rsidR="00FA3B90" w:rsidRPr="00A736F6" w:rsidRDefault="00FA3B90" w:rsidP="00A77B38">
      <w:pPr>
        <w:pStyle w:val="Paragrafoelenco"/>
        <w:widowControl w:val="0"/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hd w:val="clear" w:color="auto" w:fill="FFFFFF"/>
        </w:rPr>
      </w:pPr>
      <w:r w:rsidRPr="00A736F6">
        <w:rPr>
          <w:rFonts w:asciiTheme="minorHAnsi" w:hAnsiTheme="minorHAnsi" w:cstheme="minorHAnsi"/>
          <w:color w:val="000000"/>
          <w:sz w:val="22"/>
          <w:shd w:val="clear" w:color="auto" w:fill="FFFFFF"/>
        </w:rPr>
        <w:t>di aver subito sentenza definitiva che comporta esclusione dalla partecipazione alle procedure di appalto, come segue, ma che è decorso il periodo di esclusione derivante da tale sentenza.</w:t>
      </w:r>
    </w:p>
    <w:p w:rsidR="0012121E" w:rsidRPr="00A736F6" w:rsidRDefault="0012121E" w:rsidP="00A77B38">
      <w:pPr>
        <w:pStyle w:val="Paragrafoelenco"/>
        <w:widowControl w:val="0"/>
        <w:autoSpaceDE w:val="0"/>
        <w:autoSpaceDN w:val="0"/>
        <w:adjustRightInd w:val="0"/>
        <w:spacing w:line="276" w:lineRule="auto"/>
        <w:ind w:left="-709"/>
        <w:jc w:val="both"/>
        <w:rPr>
          <w:rFonts w:asciiTheme="minorHAnsi" w:eastAsia="Times New Roman" w:hAnsiTheme="minorHAnsi" w:cstheme="minorHAnsi"/>
          <w:sz w:val="22"/>
        </w:rPr>
      </w:pPr>
    </w:p>
    <w:p w:rsidR="0012121E" w:rsidRPr="00A736F6" w:rsidRDefault="0012121E" w:rsidP="0012121E">
      <w:pPr>
        <w:pStyle w:val="Paragrafoelenco"/>
        <w:widowControl w:val="0"/>
        <w:autoSpaceDE w:val="0"/>
        <w:autoSpaceDN w:val="0"/>
        <w:adjustRightInd w:val="0"/>
        <w:spacing w:line="276" w:lineRule="auto"/>
        <w:ind w:left="-709"/>
        <w:jc w:val="both"/>
        <w:rPr>
          <w:rFonts w:asciiTheme="minorHAnsi" w:eastAsia="Times New Roman" w:hAnsiTheme="minorHAnsi" w:cstheme="minorHAnsi"/>
          <w:sz w:val="22"/>
        </w:rPr>
      </w:pPr>
    </w:p>
    <w:p w:rsidR="0012121E" w:rsidRPr="00A736F6" w:rsidRDefault="0012121E" w:rsidP="0012121E">
      <w:pPr>
        <w:pStyle w:val="Paragrafoelenco"/>
        <w:widowControl w:val="0"/>
        <w:autoSpaceDE w:val="0"/>
        <w:autoSpaceDN w:val="0"/>
        <w:adjustRightInd w:val="0"/>
        <w:spacing w:line="276" w:lineRule="auto"/>
        <w:ind w:left="-709"/>
        <w:jc w:val="both"/>
        <w:rPr>
          <w:rFonts w:asciiTheme="minorHAnsi" w:hAnsiTheme="minorHAnsi" w:cstheme="minorHAnsi"/>
          <w:sz w:val="22"/>
        </w:rPr>
      </w:pPr>
      <w:r w:rsidRPr="00A736F6">
        <w:rPr>
          <w:rFonts w:asciiTheme="minorHAnsi" w:eastAsia="Times New Roman" w:hAnsiTheme="minorHAnsi" w:cstheme="minorHAnsi"/>
          <w:sz w:val="22"/>
        </w:rPr>
        <w:t>Luogo e data ________________________</w:t>
      </w:r>
    </w:p>
    <w:p w:rsidR="0012121E" w:rsidRPr="00A736F6" w:rsidRDefault="0012121E" w:rsidP="0012121E">
      <w:pPr>
        <w:widowControl w:val="0"/>
        <w:autoSpaceDE w:val="0"/>
        <w:autoSpaceDN w:val="0"/>
        <w:spacing w:after="0"/>
        <w:jc w:val="both"/>
        <w:rPr>
          <w:rFonts w:asciiTheme="minorHAnsi" w:eastAsia="Times New Roman" w:hAnsiTheme="minorHAnsi" w:cstheme="minorHAnsi"/>
          <w:sz w:val="22"/>
        </w:rPr>
      </w:pPr>
    </w:p>
    <w:p w:rsidR="0012121E" w:rsidRPr="00A736F6" w:rsidRDefault="0012121E" w:rsidP="0012121E">
      <w:pPr>
        <w:widowControl w:val="0"/>
        <w:autoSpaceDE w:val="0"/>
        <w:autoSpaceDN w:val="0"/>
        <w:spacing w:after="0"/>
        <w:jc w:val="both"/>
        <w:rPr>
          <w:rFonts w:asciiTheme="minorHAnsi" w:eastAsia="Times New Roman" w:hAnsiTheme="minorHAnsi" w:cstheme="minorHAnsi"/>
          <w:sz w:val="22"/>
        </w:rPr>
      </w:pPr>
      <w:r w:rsidRPr="00A736F6">
        <w:rPr>
          <w:rFonts w:asciiTheme="minorHAnsi" w:eastAsia="Times New Roman" w:hAnsiTheme="minorHAnsi" w:cstheme="minorHAnsi"/>
          <w:sz w:val="22"/>
        </w:rPr>
        <w:tab/>
      </w:r>
      <w:r w:rsidRPr="00A736F6">
        <w:rPr>
          <w:rFonts w:asciiTheme="minorHAnsi" w:eastAsia="Times New Roman" w:hAnsiTheme="minorHAnsi" w:cstheme="minorHAnsi"/>
          <w:sz w:val="22"/>
        </w:rPr>
        <w:tab/>
      </w:r>
      <w:r w:rsidRPr="00A736F6">
        <w:rPr>
          <w:rFonts w:asciiTheme="minorHAnsi" w:eastAsia="Times New Roman" w:hAnsiTheme="minorHAnsi" w:cstheme="minorHAnsi"/>
          <w:sz w:val="22"/>
        </w:rPr>
        <w:tab/>
      </w:r>
      <w:r w:rsidRPr="00A736F6">
        <w:rPr>
          <w:rFonts w:asciiTheme="minorHAnsi" w:eastAsia="Times New Roman" w:hAnsiTheme="minorHAnsi" w:cstheme="minorHAnsi"/>
          <w:sz w:val="22"/>
        </w:rPr>
        <w:tab/>
      </w:r>
      <w:r w:rsidRPr="00A736F6">
        <w:rPr>
          <w:rFonts w:asciiTheme="minorHAnsi" w:eastAsia="Times New Roman" w:hAnsiTheme="minorHAnsi" w:cstheme="minorHAnsi"/>
          <w:sz w:val="22"/>
        </w:rPr>
        <w:tab/>
      </w:r>
      <w:r w:rsidRPr="00A736F6">
        <w:rPr>
          <w:rFonts w:asciiTheme="minorHAnsi" w:eastAsia="Times New Roman" w:hAnsiTheme="minorHAnsi" w:cstheme="minorHAnsi"/>
          <w:sz w:val="22"/>
        </w:rPr>
        <w:tab/>
      </w:r>
      <w:r w:rsidRPr="00A736F6">
        <w:rPr>
          <w:rFonts w:asciiTheme="minorHAnsi" w:eastAsia="Times New Roman" w:hAnsiTheme="minorHAnsi" w:cstheme="minorHAnsi"/>
          <w:sz w:val="22"/>
        </w:rPr>
        <w:tab/>
      </w:r>
      <w:r w:rsidRPr="00A736F6">
        <w:rPr>
          <w:rFonts w:asciiTheme="minorHAnsi" w:eastAsia="Times New Roman" w:hAnsiTheme="minorHAnsi" w:cstheme="minorHAnsi"/>
          <w:sz w:val="22"/>
        </w:rPr>
        <w:tab/>
      </w:r>
      <w:r w:rsidRPr="00A736F6">
        <w:rPr>
          <w:rFonts w:asciiTheme="minorHAnsi" w:eastAsia="Times New Roman" w:hAnsiTheme="minorHAnsi" w:cstheme="minorHAnsi"/>
          <w:sz w:val="22"/>
        </w:rPr>
        <w:tab/>
      </w:r>
      <w:r w:rsidR="00A736F6">
        <w:rPr>
          <w:rFonts w:asciiTheme="minorHAnsi" w:eastAsia="Times New Roman" w:hAnsiTheme="minorHAnsi" w:cstheme="minorHAnsi"/>
          <w:sz w:val="22"/>
        </w:rPr>
        <w:t xml:space="preserve">               </w:t>
      </w:r>
      <w:r w:rsidRPr="00A736F6">
        <w:rPr>
          <w:rFonts w:asciiTheme="minorHAnsi" w:eastAsia="Times New Roman" w:hAnsiTheme="minorHAnsi" w:cstheme="minorHAnsi"/>
          <w:sz w:val="22"/>
        </w:rPr>
        <w:t>FIRMA</w:t>
      </w:r>
    </w:p>
    <w:p w:rsidR="00A736F6" w:rsidRDefault="0012121E" w:rsidP="00A736F6">
      <w:pPr>
        <w:widowControl w:val="0"/>
        <w:autoSpaceDE w:val="0"/>
        <w:autoSpaceDN w:val="0"/>
        <w:spacing w:after="0"/>
        <w:ind w:left="5664"/>
        <w:jc w:val="both"/>
        <w:rPr>
          <w:rFonts w:asciiTheme="minorHAnsi" w:eastAsia="Times New Roman" w:hAnsiTheme="minorHAnsi" w:cstheme="minorHAnsi"/>
          <w:sz w:val="22"/>
        </w:rPr>
      </w:pPr>
      <w:r w:rsidRPr="00A736F6">
        <w:rPr>
          <w:rFonts w:asciiTheme="minorHAnsi" w:eastAsia="Times New Roman" w:hAnsiTheme="minorHAnsi" w:cstheme="minorHAnsi"/>
          <w:sz w:val="22"/>
        </w:rPr>
        <w:t xml:space="preserve">           ________________________</w:t>
      </w:r>
    </w:p>
    <w:p w:rsidR="00A736F6" w:rsidRDefault="00A736F6" w:rsidP="00A736F6">
      <w:pPr>
        <w:widowControl w:val="0"/>
        <w:autoSpaceDE w:val="0"/>
        <w:autoSpaceDN w:val="0"/>
        <w:spacing w:after="0"/>
        <w:ind w:left="5664"/>
        <w:jc w:val="both"/>
        <w:rPr>
          <w:rFonts w:asciiTheme="minorHAnsi" w:eastAsia="Times New Roman" w:hAnsiTheme="minorHAnsi" w:cstheme="minorHAnsi"/>
          <w:sz w:val="22"/>
        </w:rPr>
      </w:pPr>
    </w:p>
    <w:p w:rsidR="00A736F6" w:rsidRDefault="00A736F6" w:rsidP="00A736F6">
      <w:pPr>
        <w:widowControl w:val="0"/>
        <w:autoSpaceDE w:val="0"/>
        <w:autoSpaceDN w:val="0"/>
        <w:spacing w:after="0"/>
        <w:ind w:left="5664"/>
        <w:jc w:val="both"/>
        <w:rPr>
          <w:rFonts w:asciiTheme="minorHAnsi" w:eastAsia="Times New Roman" w:hAnsiTheme="minorHAnsi" w:cstheme="minorHAnsi"/>
          <w:sz w:val="22"/>
        </w:rPr>
      </w:pPr>
    </w:p>
    <w:p w:rsidR="0012121E" w:rsidRPr="00A736F6" w:rsidRDefault="00F22E73" w:rsidP="00A736F6">
      <w:pPr>
        <w:pBdr>
          <w:top w:val="nil"/>
          <w:left w:val="nil"/>
          <w:bottom w:val="nil"/>
          <w:right w:val="nil"/>
          <w:between w:val="nil"/>
        </w:pBdr>
        <w:shd w:val="clear" w:color="auto" w:fill="D9D9D9" w:themeFill="background1" w:themeFillShade="D9"/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736F6">
        <w:rPr>
          <w:rFonts w:asciiTheme="minorHAnsi" w:hAnsiTheme="minorHAnsi" w:cstheme="minorHAnsi"/>
          <w:color w:val="000000"/>
          <w:sz w:val="20"/>
          <w:szCs w:val="20"/>
        </w:rPr>
        <w:t>La presente dichiar</w:t>
      </w:r>
      <w:r w:rsidR="00D42680">
        <w:rPr>
          <w:rFonts w:asciiTheme="minorHAnsi" w:hAnsiTheme="minorHAnsi" w:cstheme="minorHAnsi"/>
          <w:color w:val="000000"/>
          <w:sz w:val="20"/>
          <w:szCs w:val="20"/>
        </w:rPr>
        <w:t xml:space="preserve">azione deve essere sottoscritta </w:t>
      </w:r>
      <w:r w:rsidRPr="00A736F6">
        <w:rPr>
          <w:rFonts w:asciiTheme="minorHAnsi" w:hAnsiTheme="minorHAnsi" w:cstheme="minorHAnsi"/>
          <w:color w:val="000000"/>
          <w:sz w:val="20"/>
          <w:szCs w:val="20"/>
        </w:rPr>
        <w:t xml:space="preserve">digitalmente dal legale rappresentante dell’Operatore </w:t>
      </w:r>
      <w:r w:rsidR="00D42680">
        <w:rPr>
          <w:rFonts w:asciiTheme="minorHAnsi" w:hAnsiTheme="minorHAnsi" w:cstheme="minorHAnsi"/>
          <w:color w:val="000000"/>
          <w:sz w:val="20"/>
          <w:szCs w:val="20"/>
        </w:rPr>
        <w:t>Economico</w:t>
      </w:r>
      <w:r w:rsidRPr="00A736F6">
        <w:rPr>
          <w:rFonts w:asciiTheme="minorHAnsi" w:hAnsiTheme="minorHAnsi" w:cstheme="minorHAnsi"/>
          <w:color w:val="000000"/>
          <w:sz w:val="20"/>
          <w:szCs w:val="20"/>
        </w:rPr>
        <w:t xml:space="preserve">. La presente dichiarazione può essere sottoscritta digitalmente anche da un procuratore del legale rappresentante ed in tal caso va allegata, </w:t>
      </w:r>
      <w:r w:rsidRPr="00A736F6">
        <w:rPr>
          <w:rFonts w:asciiTheme="minorHAnsi" w:hAnsiTheme="minorHAnsi" w:cstheme="minorHAnsi"/>
          <w:color w:val="000000"/>
          <w:sz w:val="20"/>
          <w:szCs w:val="20"/>
          <w:u w:val="single"/>
        </w:rPr>
        <w:t>a pena di esclusione</w:t>
      </w:r>
      <w:r w:rsidRPr="00A736F6">
        <w:rPr>
          <w:rFonts w:asciiTheme="minorHAnsi" w:hAnsiTheme="minorHAnsi" w:cstheme="minorHAnsi"/>
          <w:color w:val="000000"/>
          <w:sz w:val="20"/>
          <w:szCs w:val="20"/>
        </w:rPr>
        <w:t xml:space="preserve">, copia conforme all’originale della relativa procura. In caso di Operatori </w:t>
      </w:r>
      <w:r w:rsidR="00D42680">
        <w:rPr>
          <w:rFonts w:asciiTheme="minorHAnsi" w:hAnsiTheme="minorHAnsi" w:cstheme="minorHAnsi"/>
          <w:color w:val="000000"/>
          <w:sz w:val="20"/>
          <w:szCs w:val="20"/>
        </w:rPr>
        <w:t>Economic</w:t>
      </w:r>
      <w:r w:rsidRPr="00A736F6">
        <w:rPr>
          <w:rFonts w:asciiTheme="minorHAnsi" w:hAnsiTheme="minorHAnsi" w:cstheme="minorHAnsi"/>
          <w:color w:val="000000"/>
          <w:sz w:val="20"/>
          <w:szCs w:val="20"/>
        </w:rPr>
        <w:t xml:space="preserve">i in forma </w:t>
      </w:r>
      <w:proofErr w:type="spellStart"/>
      <w:r w:rsidRPr="00A736F6">
        <w:rPr>
          <w:rFonts w:asciiTheme="minorHAnsi" w:hAnsiTheme="minorHAnsi" w:cstheme="minorHAnsi"/>
          <w:color w:val="000000"/>
          <w:sz w:val="20"/>
          <w:szCs w:val="20"/>
        </w:rPr>
        <w:t>plurisoggettiva</w:t>
      </w:r>
      <w:proofErr w:type="spellEnd"/>
      <w:r w:rsidRPr="00A736F6">
        <w:rPr>
          <w:rFonts w:asciiTheme="minorHAnsi" w:hAnsiTheme="minorHAnsi" w:cstheme="minorHAnsi"/>
          <w:color w:val="000000"/>
          <w:sz w:val="20"/>
          <w:szCs w:val="20"/>
        </w:rPr>
        <w:t>, la dichiarazione deve essere resa da</w:t>
      </w:r>
      <w:r w:rsidR="00A736F6" w:rsidRPr="00A736F6">
        <w:rPr>
          <w:rFonts w:asciiTheme="minorHAnsi" w:hAnsiTheme="minorHAnsi" w:cstheme="minorHAnsi"/>
          <w:color w:val="000000"/>
          <w:sz w:val="20"/>
          <w:szCs w:val="20"/>
        </w:rPr>
        <w:t xml:space="preserve"> ognuno dei singoli componenti.</w:t>
      </w:r>
    </w:p>
    <w:p w:rsidR="0012121E" w:rsidRDefault="0012121E" w:rsidP="0012121E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jc w:val="both"/>
        <w:rPr>
          <w:rFonts w:cstheme="minorHAnsi"/>
          <w:sz w:val="20"/>
          <w:szCs w:val="20"/>
        </w:rPr>
      </w:pPr>
    </w:p>
    <w:p w:rsidR="0012121E" w:rsidRDefault="0012121E" w:rsidP="0012121E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jc w:val="both"/>
        <w:rPr>
          <w:rFonts w:cstheme="minorHAnsi"/>
          <w:sz w:val="20"/>
          <w:szCs w:val="20"/>
        </w:rPr>
      </w:pPr>
    </w:p>
    <w:p w:rsidR="00795F80" w:rsidRPr="00A736F6" w:rsidRDefault="00795F80" w:rsidP="00A736F6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jc w:val="both"/>
        <w:rPr>
          <w:rFonts w:cstheme="minorHAnsi"/>
          <w:sz w:val="20"/>
          <w:szCs w:val="20"/>
        </w:rPr>
      </w:pPr>
    </w:p>
    <w:sectPr w:rsidR="00795F80" w:rsidRPr="00A736F6" w:rsidSect="005309A4">
      <w:headerReference w:type="default" r:id="rId8"/>
      <w:footerReference w:type="default" r:id="rId9"/>
      <w:pgSz w:w="12240" w:h="15840"/>
      <w:pgMar w:top="1440" w:right="1325" w:bottom="1440" w:left="1800" w:header="720" w:footer="720" w:gutter="0"/>
      <w:cols w:space="720"/>
      <w:docGrid w:linePitch="24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6581" w:rsidRDefault="003E6581">
      <w:pPr>
        <w:spacing w:before="0" w:after="0"/>
      </w:pPr>
      <w:r>
        <w:separator/>
      </w:r>
    </w:p>
  </w:endnote>
  <w:endnote w:type="continuationSeparator" w:id="1">
    <w:p w:rsidR="003E6581" w:rsidRDefault="003E6581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nt333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Liberation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581" w:rsidRPr="00D509A5" w:rsidRDefault="003E6581" w:rsidP="008F12E6">
    <w:pPr>
      <w:pStyle w:val="Pidipagina"/>
      <w:tabs>
        <w:tab w:val="clear" w:pos="9921"/>
        <w:tab w:val="right" w:pos="9356"/>
      </w:tabs>
      <w:ind w:right="-241"/>
      <w:jc w:val="right"/>
      <w:rPr>
        <w:rFonts w:ascii="Calibri" w:hAnsi="Calibri"/>
        <w:sz w:val="20"/>
        <w:szCs w:val="20"/>
      </w:rPr>
    </w:pPr>
    <w:r>
      <w:rPr>
        <w:noProof/>
        <w:lang w:bidi="ar-SA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-970671</wp:posOffset>
          </wp:positionH>
          <wp:positionV relativeFrom="paragraph">
            <wp:posOffset>228795</wp:posOffset>
          </wp:positionV>
          <wp:extent cx="7543800" cy="1073150"/>
          <wp:effectExtent l="0" t="0" r="0" b="0"/>
          <wp:wrapNone/>
          <wp:docPr id="6" name="Immagine 6" descr="Carta_Intestata_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arta_Intestata_Foot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073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E09D3" w:rsidRPr="00D509A5">
      <w:rPr>
        <w:rFonts w:ascii="Calibri" w:hAnsi="Calibri"/>
        <w:sz w:val="20"/>
        <w:szCs w:val="20"/>
      </w:rPr>
      <w:fldChar w:fldCharType="begin"/>
    </w:r>
    <w:r w:rsidRPr="00D509A5">
      <w:rPr>
        <w:rFonts w:ascii="Calibri" w:hAnsi="Calibri"/>
        <w:sz w:val="20"/>
        <w:szCs w:val="20"/>
      </w:rPr>
      <w:instrText>PAGE   \* MERGEFORMAT</w:instrText>
    </w:r>
    <w:r w:rsidR="008E09D3" w:rsidRPr="00D509A5">
      <w:rPr>
        <w:rFonts w:ascii="Calibri" w:hAnsi="Calibri"/>
        <w:sz w:val="20"/>
        <w:szCs w:val="20"/>
      </w:rPr>
      <w:fldChar w:fldCharType="separate"/>
    </w:r>
    <w:r w:rsidR="00D42680">
      <w:rPr>
        <w:rFonts w:ascii="Calibri" w:hAnsi="Calibri"/>
        <w:noProof/>
        <w:sz w:val="20"/>
        <w:szCs w:val="20"/>
      </w:rPr>
      <w:t>3</w:t>
    </w:r>
    <w:r w:rsidR="008E09D3" w:rsidRPr="00D509A5">
      <w:rPr>
        <w:rFonts w:ascii="Calibri" w:hAnsi="Calibri"/>
        <w:sz w:val="20"/>
        <w:szCs w:val="20"/>
      </w:rPr>
      <w:fldChar w:fldCharType="end"/>
    </w:r>
  </w:p>
  <w:p w:rsidR="003E6581" w:rsidRDefault="003E658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6581" w:rsidRDefault="003E6581">
      <w:pPr>
        <w:spacing w:before="0" w:after="0"/>
      </w:pPr>
      <w:r>
        <w:separator/>
      </w:r>
    </w:p>
  </w:footnote>
  <w:footnote w:type="continuationSeparator" w:id="1">
    <w:p w:rsidR="003E6581" w:rsidRDefault="003E6581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581" w:rsidRDefault="008E09D3" w:rsidP="00B827FB">
    <w:pPr>
      <w:pStyle w:val="Intestazione"/>
      <w:tabs>
        <w:tab w:val="clear" w:pos="4819"/>
        <w:tab w:val="clear" w:pos="9638"/>
        <w:tab w:val="left" w:pos="5118"/>
      </w:tabs>
    </w:pPr>
    <w:r>
      <w:rPr>
        <w:noProof/>
      </w:rPr>
      <w:pict>
        <v:rect id="Rectangle 10" o:spid="_x0000_s2049" style="position:absolute;margin-left:126.85pt;margin-top:10.5pt;width:326pt;height:1.4pt;z-index:251661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" fillcolor="#c5192d" stroked="f"/>
      </w:pict>
    </w:r>
    <w:r w:rsidR="003E6581">
      <w:rPr>
        <w:noProof/>
        <w:lang w:bidi="ar-S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-471267</wp:posOffset>
          </wp:positionH>
          <wp:positionV relativeFrom="paragraph">
            <wp:posOffset>-91440</wp:posOffset>
          </wp:positionV>
          <wp:extent cx="1896110" cy="565785"/>
          <wp:effectExtent l="19050" t="0" r="8890" b="0"/>
          <wp:wrapNone/>
          <wp:docPr id="7" name="Immagine 7" descr="CEFPAS_Logo_Orizzontale_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EFPAS_Logo_Orizzontale_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6110" cy="5657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E6581"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bullet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4"/>
    <w:multiLevelType w:val="multilevel"/>
    <w:tmpl w:val="F5E281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0000005"/>
    <w:multiLevelType w:val="multilevel"/>
    <w:tmpl w:val="00000005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>
    <w:nsid w:val="00000008"/>
    <w:multiLevelType w:val="multilevel"/>
    <w:tmpl w:val="00000008"/>
    <w:name w:val="WWNum8"/>
    <w:lvl w:ilvl="0">
      <w:start w:val="1"/>
      <w:numFmt w:val="bullet"/>
      <w:lvlText w:val=""/>
      <w:lvlJc w:val="left"/>
      <w:pPr>
        <w:tabs>
          <w:tab w:val="num" w:pos="0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000000A"/>
    <w:multiLevelType w:val="multilevel"/>
    <w:tmpl w:val="3D8C9648"/>
    <w:name w:val="WWNum1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0000000E"/>
    <w:multiLevelType w:val="multilevel"/>
    <w:tmpl w:val="036A5BEC"/>
    <w:name w:val="WWNum1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  <w:b w:val="0"/>
        <w:sz w:val="1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>
    <w:nsid w:val="0000000F"/>
    <w:multiLevelType w:val="multilevel"/>
    <w:tmpl w:val="0000000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099B362C"/>
    <w:multiLevelType w:val="multilevel"/>
    <w:tmpl w:val="DF60E0CA"/>
    <w:lvl w:ilvl="0">
      <w:start w:val="1"/>
      <w:numFmt w:val="decimal"/>
      <w:lvlText w:val="%1)"/>
      <w:lvlJc w:val="left"/>
      <w:pPr>
        <w:tabs>
          <w:tab w:val="num" w:pos="720"/>
        </w:tabs>
        <w:ind w:left="717" w:hanging="357"/>
      </w:pPr>
      <w:rPr>
        <w:rFonts w:hint="default"/>
        <w:b w:val="0"/>
        <w:i w:val="0"/>
        <w:sz w:val="20"/>
      </w:rPr>
    </w:lvl>
    <w:lvl w:ilvl="1">
      <w:start w:val="19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6">
    <w:nsid w:val="2716378C"/>
    <w:multiLevelType w:val="hybridMultilevel"/>
    <w:tmpl w:val="CA4EB47E"/>
    <w:lvl w:ilvl="0" w:tplc="D5A6F7B6">
      <w:start w:val="1"/>
      <w:numFmt w:val="decimal"/>
      <w:lvlText w:val="%1)"/>
      <w:lvlJc w:val="left"/>
      <w:pPr>
        <w:ind w:left="910" w:hanging="550"/>
      </w:pPr>
      <w:rPr>
        <w:rFonts w:hint="default"/>
        <w:b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7203AB"/>
    <w:multiLevelType w:val="hybridMultilevel"/>
    <w:tmpl w:val="9E18756E"/>
    <w:lvl w:ilvl="0" w:tplc="95405D2C">
      <w:start w:val="1"/>
      <w:numFmt w:val="bullet"/>
      <w:lvlText w:val=""/>
      <w:lvlJc w:val="left"/>
      <w:pPr>
        <w:ind w:left="2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9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60" w:hanging="360"/>
      </w:pPr>
      <w:rPr>
        <w:rFonts w:ascii="Wingdings" w:hAnsi="Wingdings" w:hint="default"/>
      </w:rPr>
    </w:lvl>
  </w:abstractNum>
  <w:abstractNum w:abstractNumId="18">
    <w:nsid w:val="4F0F2F6A"/>
    <w:multiLevelType w:val="hybridMultilevel"/>
    <w:tmpl w:val="3DA2C0B2"/>
    <w:lvl w:ilvl="0" w:tplc="9D44BD9A">
      <w:start w:val="1"/>
      <w:numFmt w:val="lowerLetter"/>
      <w:lvlText w:val="%1)"/>
      <w:lvlJc w:val="left"/>
      <w:pPr>
        <w:ind w:left="720" w:hanging="360"/>
      </w:pPr>
      <w:rPr>
        <w:rFonts w:hint="default"/>
        <w:sz w:val="1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605A4C"/>
    <w:multiLevelType w:val="multilevel"/>
    <w:tmpl w:val="69A43D6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5FAA4895"/>
    <w:multiLevelType w:val="hybridMultilevel"/>
    <w:tmpl w:val="CA1E5E7C"/>
    <w:lvl w:ilvl="0" w:tplc="95405D2C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9EA1307"/>
    <w:multiLevelType w:val="hybridMultilevel"/>
    <w:tmpl w:val="4692BA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A12BB1"/>
    <w:multiLevelType w:val="hybridMultilevel"/>
    <w:tmpl w:val="E19CCBD2"/>
    <w:lvl w:ilvl="0" w:tplc="95405D2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D50CE"/>
    <w:multiLevelType w:val="hybridMultilevel"/>
    <w:tmpl w:val="8154FE8A"/>
    <w:lvl w:ilvl="0" w:tplc="95405D2C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8"/>
  </w:num>
  <w:num w:numId="17">
    <w:abstractNumId w:val="19"/>
  </w:num>
  <w:num w:numId="18">
    <w:abstractNumId w:val="15"/>
  </w:num>
  <w:num w:numId="19">
    <w:abstractNumId w:val="23"/>
  </w:num>
  <w:num w:numId="20">
    <w:abstractNumId w:val="16"/>
  </w:num>
  <w:num w:numId="21">
    <w:abstractNumId w:val="22"/>
  </w:num>
  <w:num w:numId="22">
    <w:abstractNumId w:val="17"/>
  </w:num>
  <w:num w:numId="23">
    <w:abstractNumId w:val="21"/>
  </w:num>
  <w:num w:numId="2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0A7B33"/>
    <w:rsid w:val="00023AC1"/>
    <w:rsid w:val="000342B7"/>
    <w:rsid w:val="0005371F"/>
    <w:rsid w:val="000576F3"/>
    <w:rsid w:val="000733E9"/>
    <w:rsid w:val="00076DCA"/>
    <w:rsid w:val="00086278"/>
    <w:rsid w:val="000940E9"/>
    <w:rsid w:val="000953DC"/>
    <w:rsid w:val="000A2C27"/>
    <w:rsid w:val="000A7B33"/>
    <w:rsid w:val="000B5314"/>
    <w:rsid w:val="000E2D26"/>
    <w:rsid w:val="000E5FBC"/>
    <w:rsid w:val="00102195"/>
    <w:rsid w:val="00110D9D"/>
    <w:rsid w:val="0011353F"/>
    <w:rsid w:val="0012121E"/>
    <w:rsid w:val="00121BF6"/>
    <w:rsid w:val="00150F03"/>
    <w:rsid w:val="00165CEF"/>
    <w:rsid w:val="00170433"/>
    <w:rsid w:val="001752F0"/>
    <w:rsid w:val="001D3A2B"/>
    <w:rsid w:val="001D56C2"/>
    <w:rsid w:val="001E292B"/>
    <w:rsid w:val="001E5D68"/>
    <w:rsid w:val="001F35A9"/>
    <w:rsid w:val="001F77CE"/>
    <w:rsid w:val="002050F8"/>
    <w:rsid w:val="00215177"/>
    <w:rsid w:val="00261302"/>
    <w:rsid w:val="00270DA2"/>
    <w:rsid w:val="0028597B"/>
    <w:rsid w:val="00286458"/>
    <w:rsid w:val="0028704B"/>
    <w:rsid w:val="002A21BC"/>
    <w:rsid w:val="002A7764"/>
    <w:rsid w:val="002C169E"/>
    <w:rsid w:val="002D50E9"/>
    <w:rsid w:val="002D5D41"/>
    <w:rsid w:val="002E43BE"/>
    <w:rsid w:val="002E7664"/>
    <w:rsid w:val="00316FAD"/>
    <w:rsid w:val="003308C0"/>
    <w:rsid w:val="0034108F"/>
    <w:rsid w:val="00350D7E"/>
    <w:rsid w:val="00351B31"/>
    <w:rsid w:val="0036728A"/>
    <w:rsid w:val="00380505"/>
    <w:rsid w:val="00384132"/>
    <w:rsid w:val="00390C24"/>
    <w:rsid w:val="003A443E"/>
    <w:rsid w:val="003B3636"/>
    <w:rsid w:val="003B4228"/>
    <w:rsid w:val="003D400E"/>
    <w:rsid w:val="003E0892"/>
    <w:rsid w:val="003E2AC2"/>
    <w:rsid w:val="003E60D1"/>
    <w:rsid w:val="003E6581"/>
    <w:rsid w:val="003E7810"/>
    <w:rsid w:val="00416BF2"/>
    <w:rsid w:val="004234D1"/>
    <w:rsid w:val="004326E1"/>
    <w:rsid w:val="00441F60"/>
    <w:rsid w:val="00442E34"/>
    <w:rsid w:val="00447C12"/>
    <w:rsid w:val="004708CF"/>
    <w:rsid w:val="004A580F"/>
    <w:rsid w:val="004B18CC"/>
    <w:rsid w:val="004C77D4"/>
    <w:rsid w:val="004D39E0"/>
    <w:rsid w:val="004D3EC8"/>
    <w:rsid w:val="004F7410"/>
    <w:rsid w:val="00516CEA"/>
    <w:rsid w:val="005209A8"/>
    <w:rsid w:val="005309A4"/>
    <w:rsid w:val="00541131"/>
    <w:rsid w:val="0055316A"/>
    <w:rsid w:val="00567008"/>
    <w:rsid w:val="00583423"/>
    <w:rsid w:val="0058406C"/>
    <w:rsid w:val="00593273"/>
    <w:rsid w:val="00595A03"/>
    <w:rsid w:val="005A40AF"/>
    <w:rsid w:val="005B3B08"/>
    <w:rsid w:val="005C4244"/>
    <w:rsid w:val="005C49E6"/>
    <w:rsid w:val="005E2955"/>
    <w:rsid w:val="005E2E95"/>
    <w:rsid w:val="005F0914"/>
    <w:rsid w:val="00613017"/>
    <w:rsid w:val="00625142"/>
    <w:rsid w:val="00635C8F"/>
    <w:rsid w:val="0064014A"/>
    <w:rsid w:val="00660168"/>
    <w:rsid w:val="0067435B"/>
    <w:rsid w:val="006879D2"/>
    <w:rsid w:val="006A5E21"/>
    <w:rsid w:val="006B430C"/>
    <w:rsid w:val="006B4ADE"/>
    <w:rsid w:val="006B4D39"/>
    <w:rsid w:val="006C0E1B"/>
    <w:rsid w:val="006D4DEA"/>
    <w:rsid w:val="006D5F87"/>
    <w:rsid w:val="006E1C7B"/>
    <w:rsid w:val="006E4F16"/>
    <w:rsid w:val="006F3D34"/>
    <w:rsid w:val="006F5ADC"/>
    <w:rsid w:val="006F6C08"/>
    <w:rsid w:val="00711937"/>
    <w:rsid w:val="0071435C"/>
    <w:rsid w:val="0071683B"/>
    <w:rsid w:val="00720E02"/>
    <w:rsid w:val="007355EF"/>
    <w:rsid w:val="00743D6D"/>
    <w:rsid w:val="00766402"/>
    <w:rsid w:val="00771CCE"/>
    <w:rsid w:val="00774681"/>
    <w:rsid w:val="00795F80"/>
    <w:rsid w:val="007A55DC"/>
    <w:rsid w:val="007B50B2"/>
    <w:rsid w:val="007C41BC"/>
    <w:rsid w:val="007C71EC"/>
    <w:rsid w:val="007D7568"/>
    <w:rsid w:val="007E35B5"/>
    <w:rsid w:val="008154AA"/>
    <w:rsid w:val="00830A17"/>
    <w:rsid w:val="008561D4"/>
    <w:rsid w:val="00864232"/>
    <w:rsid w:val="008766AC"/>
    <w:rsid w:val="00881D68"/>
    <w:rsid w:val="0089654F"/>
    <w:rsid w:val="008A7D73"/>
    <w:rsid w:val="008C059F"/>
    <w:rsid w:val="008C108F"/>
    <w:rsid w:val="008C5158"/>
    <w:rsid w:val="008C734C"/>
    <w:rsid w:val="008D7253"/>
    <w:rsid w:val="008E09D3"/>
    <w:rsid w:val="008E12FC"/>
    <w:rsid w:val="008E3A62"/>
    <w:rsid w:val="008F12E6"/>
    <w:rsid w:val="00900583"/>
    <w:rsid w:val="009136D8"/>
    <w:rsid w:val="00930430"/>
    <w:rsid w:val="00934658"/>
    <w:rsid w:val="00937C7D"/>
    <w:rsid w:val="009403A7"/>
    <w:rsid w:val="00951EBB"/>
    <w:rsid w:val="0095471A"/>
    <w:rsid w:val="009644B4"/>
    <w:rsid w:val="00977753"/>
    <w:rsid w:val="009815D3"/>
    <w:rsid w:val="00987DFD"/>
    <w:rsid w:val="009A58EE"/>
    <w:rsid w:val="009C7DBB"/>
    <w:rsid w:val="009E204E"/>
    <w:rsid w:val="009E6C8B"/>
    <w:rsid w:val="00A2043F"/>
    <w:rsid w:val="00A23B3E"/>
    <w:rsid w:val="00A30CBB"/>
    <w:rsid w:val="00A46384"/>
    <w:rsid w:val="00A46950"/>
    <w:rsid w:val="00A66910"/>
    <w:rsid w:val="00A736F6"/>
    <w:rsid w:val="00A77B38"/>
    <w:rsid w:val="00A91682"/>
    <w:rsid w:val="00AA0BE7"/>
    <w:rsid w:val="00AA2252"/>
    <w:rsid w:val="00AA5F93"/>
    <w:rsid w:val="00AB286B"/>
    <w:rsid w:val="00AC58A1"/>
    <w:rsid w:val="00AC6981"/>
    <w:rsid w:val="00AC745B"/>
    <w:rsid w:val="00AE11AA"/>
    <w:rsid w:val="00AE5CFF"/>
    <w:rsid w:val="00AF42EA"/>
    <w:rsid w:val="00AF5ED3"/>
    <w:rsid w:val="00B04A7D"/>
    <w:rsid w:val="00B30AD1"/>
    <w:rsid w:val="00B32C28"/>
    <w:rsid w:val="00B35418"/>
    <w:rsid w:val="00B558B1"/>
    <w:rsid w:val="00B64AE6"/>
    <w:rsid w:val="00B80BA0"/>
    <w:rsid w:val="00B827FB"/>
    <w:rsid w:val="00B91155"/>
    <w:rsid w:val="00B91406"/>
    <w:rsid w:val="00B92B65"/>
    <w:rsid w:val="00BA4F12"/>
    <w:rsid w:val="00BA5690"/>
    <w:rsid w:val="00BB116C"/>
    <w:rsid w:val="00BB4A6E"/>
    <w:rsid w:val="00BB639E"/>
    <w:rsid w:val="00BC09F5"/>
    <w:rsid w:val="00BF74E1"/>
    <w:rsid w:val="00C03658"/>
    <w:rsid w:val="00C205AF"/>
    <w:rsid w:val="00C321D4"/>
    <w:rsid w:val="00C427DB"/>
    <w:rsid w:val="00C47D53"/>
    <w:rsid w:val="00C60A33"/>
    <w:rsid w:val="00C64D4B"/>
    <w:rsid w:val="00C82C9F"/>
    <w:rsid w:val="00C82E8D"/>
    <w:rsid w:val="00C92169"/>
    <w:rsid w:val="00C95162"/>
    <w:rsid w:val="00CA04F3"/>
    <w:rsid w:val="00CA2C48"/>
    <w:rsid w:val="00CA40B6"/>
    <w:rsid w:val="00CC764A"/>
    <w:rsid w:val="00CD2288"/>
    <w:rsid w:val="00CD281A"/>
    <w:rsid w:val="00CD3E4F"/>
    <w:rsid w:val="00CE3B2D"/>
    <w:rsid w:val="00CF220F"/>
    <w:rsid w:val="00CF449A"/>
    <w:rsid w:val="00D05A4D"/>
    <w:rsid w:val="00D27DB2"/>
    <w:rsid w:val="00D35B9E"/>
    <w:rsid w:val="00D42680"/>
    <w:rsid w:val="00D509A5"/>
    <w:rsid w:val="00D64744"/>
    <w:rsid w:val="00D83EC5"/>
    <w:rsid w:val="00D92A41"/>
    <w:rsid w:val="00D93877"/>
    <w:rsid w:val="00DA7329"/>
    <w:rsid w:val="00DB141E"/>
    <w:rsid w:val="00DC27EE"/>
    <w:rsid w:val="00DC36AF"/>
    <w:rsid w:val="00DC518A"/>
    <w:rsid w:val="00DE4996"/>
    <w:rsid w:val="00DE72C2"/>
    <w:rsid w:val="00E0264E"/>
    <w:rsid w:val="00E03E28"/>
    <w:rsid w:val="00E33284"/>
    <w:rsid w:val="00E33BE1"/>
    <w:rsid w:val="00E46AB1"/>
    <w:rsid w:val="00E5745B"/>
    <w:rsid w:val="00E65198"/>
    <w:rsid w:val="00E82604"/>
    <w:rsid w:val="00EB216B"/>
    <w:rsid w:val="00EB45DC"/>
    <w:rsid w:val="00EB6B66"/>
    <w:rsid w:val="00EC434B"/>
    <w:rsid w:val="00F06EB4"/>
    <w:rsid w:val="00F22E73"/>
    <w:rsid w:val="00F22F4D"/>
    <w:rsid w:val="00F26DE7"/>
    <w:rsid w:val="00F351F0"/>
    <w:rsid w:val="00F370F7"/>
    <w:rsid w:val="00F431C2"/>
    <w:rsid w:val="00F4404B"/>
    <w:rsid w:val="00F51F37"/>
    <w:rsid w:val="00F54B4D"/>
    <w:rsid w:val="00F555B9"/>
    <w:rsid w:val="00F575CF"/>
    <w:rsid w:val="00F62D30"/>
    <w:rsid w:val="00F62F53"/>
    <w:rsid w:val="00F672A2"/>
    <w:rsid w:val="00F8306D"/>
    <w:rsid w:val="00F9449A"/>
    <w:rsid w:val="00F95202"/>
    <w:rsid w:val="00FA3B90"/>
    <w:rsid w:val="00FB3543"/>
    <w:rsid w:val="00FC79D0"/>
    <w:rsid w:val="00FD32EC"/>
    <w:rsid w:val="00FD4141"/>
    <w:rsid w:val="00FF3148"/>
    <w:rsid w:val="00FF31FE"/>
    <w:rsid w:val="00FF3D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4996"/>
    <w:pPr>
      <w:suppressAutoHyphens/>
      <w:spacing w:before="120" w:after="120"/>
    </w:pPr>
    <w:rPr>
      <w:rFonts w:eastAsia="Calibri"/>
      <w:color w:val="00000A"/>
      <w:kern w:val="1"/>
      <w:sz w:val="24"/>
      <w:szCs w:val="22"/>
      <w:lang w:bidi="it-IT"/>
    </w:rPr>
  </w:style>
  <w:style w:type="paragraph" w:styleId="Titolo1">
    <w:name w:val="heading 1"/>
    <w:basedOn w:val="Normale"/>
    <w:qFormat/>
    <w:rsid w:val="007C71EC"/>
    <w:pPr>
      <w:keepNext/>
      <w:spacing w:before="360"/>
      <w:outlineLvl w:val="0"/>
    </w:pPr>
    <w:rPr>
      <w:rFonts w:eastAsia="font333"/>
      <w:b/>
      <w:bCs/>
      <w:smallCaps/>
      <w:szCs w:val="28"/>
    </w:rPr>
  </w:style>
  <w:style w:type="paragraph" w:styleId="Titolo2">
    <w:name w:val="heading 2"/>
    <w:basedOn w:val="Normale"/>
    <w:qFormat/>
    <w:rsid w:val="007C71EC"/>
    <w:pPr>
      <w:keepNext/>
      <w:outlineLvl w:val="1"/>
    </w:pPr>
    <w:rPr>
      <w:rFonts w:eastAsia="font333"/>
      <w:b/>
      <w:bCs/>
      <w:szCs w:val="26"/>
    </w:rPr>
  </w:style>
  <w:style w:type="paragraph" w:styleId="Titolo3">
    <w:name w:val="heading 3"/>
    <w:basedOn w:val="Normale"/>
    <w:qFormat/>
    <w:rsid w:val="007C71EC"/>
    <w:pPr>
      <w:keepNext/>
      <w:outlineLvl w:val="2"/>
    </w:pPr>
    <w:rPr>
      <w:rFonts w:eastAsia="font333"/>
      <w:bCs/>
      <w:i/>
    </w:rPr>
  </w:style>
  <w:style w:type="paragraph" w:styleId="Titolo4">
    <w:name w:val="heading 4"/>
    <w:basedOn w:val="Normale"/>
    <w:qFormat/>
    <w:rsid w:val="007C71EC"/>
    <w:pPr>
      <w:keepNext/>
      <w:outlineLvl w:val="3"/>
    </w:pPr>
    <w:rPr>
      <w:rFonts w:eastAsia="font333"/>
      <w:bCs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  <w:rsid w:val="007C71EC"/>
  </w:style>
  <w:style w:type="character" w:customStyle="1" w:styleId="Titolo1Carattere">
    <w:name w:val="Titolo 1 Carattere"/>
    <w:rsid w:val="007C71EC"/>
    <w:rPr>
      <w:rFonts w:ascii="Times New Roman" w:eastAsia="font333" w:hAnsi="Times New Roman" w:cs="Times New Roman"/>
      <w:b/>
      <w:bCs/>
      <w:smallCaps/>
      <w:sz w:val="24"/>
      <w:szCs w:val="28"/>
      <w:lang w:eastAsia="it-IT" w:bidi="it-IT"/>
    </w:rPr>
  </w:style>
  <w:style w:type="character" w:customStyle="1" w:styleId="Titolo2Carattere">
    <w:name w:val="Titolo 2 Carattere"/>
    <w:rsid w:val="007C71EC"/>
    <w:rPr>
      <w:rFonts w:ascii="Times New Roman" w:eastAsia="font333" w:hAnsi="Times New Roman" w:cs="Times New Roman"/>
      <w:b/>
      <w:bCs/>
      <w:sz w:val="24"/>
      <w:szCs w:val="26"/>
      <w:lang w:eastAsia="it-IT" w:bidi="it-IT"/>
    </w:rPr>
  </w:style>
  <w:style w:type="character" w:customStyle="1" w:styleId="Titolo3Carattere">
    <w:name w:val="Titolo 3 Carattere"/>
    <w:rsid w:val="007C71EC"/>
    <w:rPr>
      <w:rFonts w:ascii="Times New Roman" w:eastAsia="font333" w:hAnsi="Times New Roman" w:cs="Times New Roman"/>
      <w:bCs/>
      <w:i/>
      <w:sz w:val="24"/>
      <w:lang w:eastAsia="it-IT" w:bidi="it-IT"/>
    </w:rPr>
  </w:style>
  <w:style w:type="character" w:customStyle="1" w:styleId="Titolo4Carattere">
    <w:name w:val="Titolo 4 Carattere"/>
    <w:rsid w:val="007C71EC"/>
    <w:rPr>
      <w:rFonts w:ascii="Times New Roman" w:eastAsia="font333" w:hAnsi="Times New Roman" w:cs="Times New Roman"/>
      <w:bCs/>
      <w:iCs/>
      <w:sz w:val="24"/>
      <w:lang w:eastAsia="it-IT" w:bidi="it-IT"/>
    </w:rPr>
  </w:style>
  <w:style w:type="character" w:customStyle="1" w:styleId="NormalBoldChar">
    <w:name w:val="NormalBold Char"/>
    <w:rsid w:val="007C71EC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7C71EC"/>
    <w:rPr>
      <w:b/>
      <w:i/>
      <w:spacing w:val="0"/>
    </w:rPr>
  </w:style>
  <w:style w:type="character" w:customStyle="1" w:styleId="PidipaginaCarattere">
    <w:name w:val="Piè di pagina Carattere"/>
    <w:uiPriority w:val="99"/>
    <w:rsid w:val="007C71EC"/>
    <w:rPr>
      <w:rFonts w:ascii="Times New Roman" w:eastAsia="Calibri" w:hAnsi="Times New Roman" w:cs="Times New Roman"/>
      <w:sz w:val="24"/>
      <w:lang w:eastAsia="it-IT" w:bidi="it-IT"/>
    </w:rPr>
  </w:style>
  <w:style w:type="character" w:customStyle="1" w:styleId="TestonotaapidipaginaCarattere">
    <w:name w:val="Testo nota a piè di pagina Carattere"/>
    <w:rsid w:val="007C71EC"/>
    <w:rPr>
      <w:rFonts w:ascii="Times New Roman" w:eastAsia="Calibri" w:hAnsi="Times New Roman" w:cs="Times New Roman"/>
      <w:sz w:val="20"/>
      <w:szCs w:val="20"/>
      <w:lang w:eastAsia="it-IT" w:bidi="it-IT"/>
    </w:rPr>
  </w:style>
  <w:style w:type="character" w:customStyle="1" w:styleId="Rimandonotaapidipagina1">
    <w:name w:val="Rimando nota a piè di pagina1"/>
    <w:rsid w:val="007C71EC"/>
    <w:rPr>
      <w:shd w:val="clear" w:color="auto" w:fill="FFFFFF"/>
      <w:vertAlign w:val="superscript"/>
    </w:rPr>
  </w:style>
  <w:style w:type="character" w:customStyle="1" w:styleId="IntestazioneCarattere">
    <w:name w:val="Intestazione Carattere"/>
    <w:rsid w:val="007C71EC"/>
    <w:rPr>
      <w:rFonts w:ascii="Times New Roman" w:eastAsia="Calibri" w:hAnsi="Times New Roman" w:cs="Times New Roman"/>
      <w:sz w:val="24"/>
      <w:lang w:eastAsia="it-IT" w:bidi="it-IT"/>
    </w:rPr>
  </w:style>
  <w:style w:type="character" w:customStyle="1" w:styleId="TestofumettoCarattere">
    <w:name w:val="Testo fumetto Carattere"/>
    <w:rsid w:val="007C71EC"/>
    <w:rPr>
      <w:rFonts w:ascii="Tahoma" w:eastAsia="Calibri" w:hAnsi="Tahoma" w:cs="Tahoma"/>
      <w:sz w:val="16"/>
      <w:szCs w:val="16"/>
      <w:lang w:eastAsia="it-IT" w:bidi="it-IT"/>
    </w:rPr>
  </w:style>
  <w:style w:type="character" w:styleId="Collegamentoipertestuale">
    <w:name w:val="Hyperlink"/>
    <w:rsid w:val="007C71EC"/>
    <w:rPr>
      <w:color w:val="0000FF"/>
      <w:u w:val="single"/>
    </w:rPr>
  </w:style>
  <w:style w:type="character" w:customStyle="1" w:styleId="ListLabel1">
    <w:name w:val="ListLabel 1"/>
    <w:rsid w:val="007C71EC"/>
    <w:rPr>
      <w:color w:val="000000"/>
    </w:rPr>
  </w:style>
  <w:style w:type="character" w:customStyle="1" w:styleId="ListLabel2">
    <w:name w:val="ListLabel 2"/>
    <w:rsid w:val="007C71EC"/>
    <w:rPr>
      <w:sz w:val="16"/>
      <w:szCs w:val="16"/>
    </w:rPr>
  </w:style>
  <w:style w:type="character" w:customStyle="1" w:styleId="ListLabel3">
    <w:name w:val="ListLabel 3"/>
    <w:rsid w:val="007C71EC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7C71EC"/>
    <w:rPr>
      <w:i w:val="0"/>
    </w:rPr>
  </w:style>
  <w:style w:type="character" w:customStyle="1" w:styleId="ListLabel5">
    <w:name w:val="ListLabel 5"/>
    <w:rsid w:val="007C71EC"/>
    <w:rPr>
      <w:rFonts w:ascii="Arial" w:hAnsi="Arial"/>
      <w:i w:val="0"/>
      <w:sz w:val="15"/>
    </w:rPr>
  </w:style>
  <w:style w:type="character" w:customStyle="1" w:styleId="ListLabel6">
    <w:name w:val="ListLabel 6"/>
    <w:rsid w:val="007C71EC"/>
    <w:rPr>
      <w:color w:val="000000"/>
    </w:rPr>
  </w:style>
  <w:style w:type="character" w:customStyle="1" w:styleId="ListLabel7">
    <w:name w:val="ListLabel 7"/>
    <w:rsid w:val="007C71EC"/>
    <w:rPr>
      <w:rFonts w:eastAsia="Calibri" w:cs="Arial"/>
      <w:b w:val="0"/>
      <w:color w:val="00000A"/>
    </w:rPr>
  </w:style>
  <w:style w:type="character" w:customStyle="1" w:styleId="ListLabel8">
    <w:name w:val="ListLabel 8"/>
    <w:rsid w:val="007C71EC"/>
    <w:rPr>
      <w:rFonts w:cs="Courier New"/>
    </w:rPr>
  </w:style>
  <w:style w:type="character" w:customStyle="1" w:styleId="ListLabel9">
    <w:name w:val="ListLabel 9"/>
    <w:rsid w:val="007C71EC"/>
    <w:rPr>
      <w:rFonts w:cs="Courier New"/>
    </w:rPr>
  </w:style>
  <w:style w:type="character" w:customStyle="1" w:styleId="ListLabel10">
    <w:name w:val="ListLabel 10"/>
    <w:rsid w:val="007C71EC"/>
    <w:rPr>
      <w:rFonts w:cs="Courier New"/>
    </w:rPr>
  </w:style>
  <w:style w:type="character" w:customStyle="1" w:styleId="ListLabel11">
    <w:name w:val="ListLabel 11"/>
    <w:rsid w:val="007C71EC"/>
    <w:rPr>
      <w:rFonts w:eastAsia="Calibri" w:cs="Arial"/>
    </w:rPr>
  </w:style>
  <w:style w:type="character" w:customStyle="1" w:styleId="ListLabel12">
    <w:name w:val="ListLabel 12"/>
    <w:rsid w:val="007C71EC"/>
    <w:rPr>
      <w:rFonts w:cs="Courier New"/>
    </w:rPr>
  </w:style>
  <w:style w:type="character" w:customStyle="1" w:styleId="ListLabel13">
    <w:name w:val="ListLabel 13"/>
    <w:rsid w:val="007C71EC"/>
    <w:rPr>
      <w:rFonts w:cs="Courier New"/>
    </w:rPr>
  </w:style>
  <w:style w:type="character" w:customStyle="1" w:styleId="ListLabel14">
    <w:name w:val="ListLabel 14"/>
    <w:rsid w:val="007C71EC"/>
    <w:rPr>
      <w:rFonts w:cs="Courier New"/>
    </w:rPr>
  </w:style>
  <w:style w:type="character" w:customStyle="1" w:styleId="ListLabel15">
    <w:name w:val="ListLabel 15"/>
    <w:rsid w:val="007C71EC"/>
    <w:rPr>
      <w:rFonts w:eastAsia="Calibri" w:cs="Arial"/>
      <w:color w:val="FF0000"/>
    </w:rPr>
  </w:style>
  <w:style w:type="character" w:customStyle="1" w:styleId="ListLabel16">
    <w:name w:val="ListLabel 16"/>
    <w:rsid w:val="007C71EC"/>
    <w:rPr>
      <w:rFonts w:cs="Courier New"/>
    </w:rPr>
  </w:style>
  <w:style w:type="character" w:customStyle="1" w:styleId="ListLabel17">
    <w:name w:val="ListLabel 17"/>
    <w:rsid w:val="007C71EC"/>
    <w:rPr>
      <w:rFonts w:cs="Courier New"/>
    </w:rPr>
  </w:style>
  <w:style w:type="character" w:customStyle="1" w:styleId="ListLabel18">
    <w:name w:val="ListLabel 18"/>
    <w:rsid w:val="007C71EC"/>
    <w:rPr>
      <w:rFonts w:cs="Courier New"/>
    </w:rPr>
  </w:style>
  <w:style w:type="character" w:customStyle="1" w:styleId="ListLabel19">
    <w:name w:val="ListLabel 19"/>
    <w:rsid w:val="007C71EC"/>
    <w:rPr>
      <w:rFonts w:cs="Courier New"/>
    </w:rPr>
  </w:style>
  <w:style w:type="character" w:customStyle="1" w:styleId="ListLabel20">
    <w:name w:val="ListLabel 20"/>
    <w:rsid w:val="007C71EC"/>
    <w:rPr>
      <w:rFonts w:cs="Courier New"/>
    </w:rPr>
  </w:style>
  <w:style w:type="character" w:customStyle="1" w:styleId="ListLabel21">
    <w:name w:val="ListLabel 21"/>
    <w:rsid w:val="007C71EC"/>
    <w:rPr>
      <w:rFonts w:cs="Courier New"/>
    </w:rPr>
  </w:style>
  <w:style w:type="character" w:customStyle="1" w:styleId="Caratterenotaapidipagina">
    <w:name w:val="Carattere nota a piè di pagina"/>
    <w:rsid w:val="007C71EC"/>
  </w:style>
  <w:style w:type="character" w:styleId="Rimandonotaapidipagina">
    <w:name w:val="footnote reference"/>
    <w:rsid w:val="007C71EC"/>
    <w:rPr>
      <w:vertAlign w:val="superscript"/>
    </w:rPr>
  </w:style>
  <w:style w:type="character" w:styleId="Rimandonotadichiusura">
    <w:name w:val="endnote reference"/>
    <w:rsid w:val="007C71EC"/>
    <w:rPr>
      <w:vertAlign w:val="superscript"/>
    </w:rPr>
  </w:style>
  <w:style w:type="character" w:customStyle="1" w:styleId="Caratterenotadichiusura">
    <w:name w:val="Carattere nota di chiusura"/>
    <w:rsid w:val="007C71EC"/>
  </w:style>
  <w:style w:type="character" w:customStyle="1" w:styleId="ListLabel22">
    <w:name w:val="ListLabel 22"/>
    <w:rsid w:val="007C71EC"/>
    <w:rPr>
      <w:sz w:val="16"/>
      <w:szCs w:val="16"/>
    </w:rPr>
  </w:style>
  <w:style w:type="character" w:customStyle="1" w:styleId="ListLabel23">
    <w:name w:val="ListLabel 23"/>
    <w:rsid w:val="007C71EC"/>
    <w:rPr>
      <w:rFonts w:ascii="Arial" w:hAnsi="Arial" w:cs="Symbol"/>
      <w:sz w:val="15"/>
    </w:rPr>
  </w:style>
  <w:style w:type="character" w:customStyle="1" w:styleId="ListLabel24">
    <w:name w:val="ListLabel 24"/>
    <w:rsid w:val="007C71EC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7C71EC"/>
    <w:rPr>
      <w:rFonts w:ascii="Arial" w:hAnsi="Arial"/>
      <w:i w:val="0"/>
      <w:sz w:val="15"/>
    </w:rPr>
  </w:style>
  <w:style w:type="character" w:customStyle="1" w:styleId="ListLabel26">
    <w:name w:val="ListLabel 26"/>
    <w:rsid w:val="007C71EC"/>
    <w:rPr>
      <w:rFonts w:ascii="Arial" w:hAnsi="Arial" w:cs="Symbol"/>
      <w:sz w:val="15"/>
    </w:rPr>
  </w:style>
  <w:style w:type="character" w:customStyle="1" w:styleId="ListLabel27">
    <w:name w:val="ListLabel 27"/>
    <w:rsid w:val="007C71EC"/>
    <w:rPr>
      <w:rFonts w:ascii="Arial" w:hAnsi="Arial" w:cs="Courier New"/>
      <w:sz w:val="14"/>
    </w:rPr>
  </w:style>
  <w:style w:type="character" w:customStyle="1" w:styleId="ListLabel28">
    <w:name w:val="ListLabel 28"/>
    <w:rsid w:val="007C71EC"/>
    <w:rPr>
      <w:rFonts w:cs="Courier New"/>
    </w:rPr>
  </w:style>
  <w:style w:type="character" w:customStyle="1" w:styleId="ListLabel29">
    <w:name w:val="ListLabel 29"/>
    <w:rsid w:val="007C71EC"/>
    <w:rPr>
      <w:rFonts w:cs="Wingdings"/>
    </w:rPr>
  </w:style>
  <w:style w:type="character" w:customStyle="1" w:styleId="ListLabel30">
    <w:name w:val="ListLabel 30"/>
    <w:rsid w:val="007C71EC"/>
    <w:rPr>
      <w:rFonts w:cs="Symbol"/>
    </w:rPr>
  </w:style>
  <w:style w:type="character" w:customStyle="1" w:styleId="ListLabel31">
    <w:name w:val="ListLabel 31"/>
    <w:rsid w:val="007C71EC"/>
    <w:rPr>
      <w:rFonts w:cs="Courier New"/>
    </w:rPr>
  </w:style>
  <w:style w:type="character" w:customStyle="1" w:styleId="ListLabel32">
    <w:name w:val="ListLabel 32"/>
    <w:rsid w:val="007C71EC"/>
    <w:rPr>
      <w:rFonts w:cs="Wingdings"/>
    </w:rPr>
  </w:style>
  <w:style w:type="character" w:customStyle="1" w:styleId="ListLabel33">
    <w:name w:val="ListLabel 33"/>
    <w:rsid w:val="007C71EC"/>
    <w:rPr>
      <w:rFonts w:cs="Symbol"/>
    </w:rPr>
  </w:style>
  <w:style w:type="character" w:customStyle="1" w:styleId="ListLabel34">
    <w:name w:val="ListLabel 34"/>
    <w:rsid w:val="007C71EC"/>
    <w:rPr>
      <w:rFonts w:cs="Courier New"/>
    </w:rPr>
  </w:style>
  <w:style w:type="character" w:customStyle="1" w:styleId="ListLabel35">
    <w:name w:val="ListLabel 35"/>
    <w:rsid w:val="007C71EC"/>
    <w:rPr>
      <w:rFonts w:cs="Wingdings"/>
    </w:rPr>
  </w:style>
  <w:style w:type="character" w:customStyle="1" w:styleId="ListLabel36">
    <w:name w:val="ListLabel 36"/>
    <w:rsid w:val="007C71EC"/>
    <w:rPr>
      <w:rFonts w:ascii="Arial" w:hAnsi="Arial" w:cs="Symbol"/>
      <w:sz w:val="15"/>
    </w:rPr>
  </w:style>
  <w:style w:type="character" w:customStyle="1" w:styleId="ListLabel37">
    <w:name w:val="ListLabel 37"/>
    <w:rsid w:val="007C71EC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7C71EC"/>
    <w:rPr>
      <w:rFonts w:ascii="Arial" w:hAnsi="Arial"/>
      <w:i w:val="0"/>
      <w:sz w:val="15"/>
    </w:rPr>
  </w:style>
  <w:style w:type="character" w:customStyle="1" w:styleId="ListLabel39">
    <w:name w:val="ListLabel 39"/>
    <w:rsid w:val="007C71EC"/>
    <w:rPr>
      <w:rFonts w:ascii="Arial" w:hAnsi="Arial" w:cs="Symbol"/>
      <w:sz w:val="15"/>
    </w:rPr>
  </w:style>
  <w:style w:type="character" w:customStyle="1" w:styleId="ListLabel40">
    <w:name w:val="ListLabel 40"/>
    <w:rsid w:val="007C71EC"/>
    <w:rPr>
      <w:rFonts w:cs="Courier New"/>
      <w:sz w:val="14"/>
    </w:rPr>
  </w:style>
  <w:style w:type="character" w:customStyle="1" w:styleId="ListLabel41">
    <w:name w:val="ListLabel 41"/>
    <w:rsid w:val="007C71EC"/>
    <w:rPr>
      <w:rFonts w:cs="Courier New"/>
    </w:rPr>
  </w:style>
  <w:style w:type="character" w:customStyle="1" w:styleId="ListLabel42">
    <w:name w:val="ListLabel 42"/>
    <w:rsid w:val="007C71EC"/>
    <w:rPr>
      <w:rFonts w:cs="Wingdings"/>
    </w:rPr>
  </w:style>
  <w:style w:type="character" w:customStyle="1" w:styleId="ListLabel43">
    <w:name w:val="ListLabel 43"/>
    <w:rsid w:val="007C71EC"/>
    <w:rPr>
      <w:rFonts w:cs="Symbol"/>
    </w:rPr>
  </w:style>
  <w:style w:type="character" w:customStyle="1" w:styleId="ListLabel44">
    <w:name w:val="ListLabel 44"/>
    <w:rsid w:val="007C71EC"/>
    <w:rPr>
      <w:rFonts w:cs="Courier New"/>
    </w:rPr>
  </w:style>
  <w:style w:type="character" w:customStyle="1" w:styleId="ListLabel45">
    <w:name w:val="ListLabel 45"/>
    <w:rsid w:val="007C71EC"/>
    <w:rPr>
      <w:rFonts w:cs="Wingdings"/>
    </w:rPr>
  </w:style>
  <w:style w:type="character" w:customStyle="1" w:styleId="ListLabel46">
    <w:name w:val="ListLabel 46"/>
    <w:rsid w:val="007C71EC"/>
    <w:rPr>
      <w:rFonts w:cs="Symbol"/>
    </w:rPr>
  </w:style>
  <w:style w:type="character" w:customStyle="1" w:styleId="ListLabel47">
    <w:name w:val="ListLabel 47"/>
    <w:rsid w:val="007C71EC"/>
    <w:rPr>
      <w:rFonts w:cs="Courier New"/>
    </w:rPr>
  </w:style>
  <w:style w:type="character" w:customStyle="1" w:styleId="ListLabel48">
    <w:name w:val="ListLabel 48"/>
    <w:rsid w:val="007C71EC"/>
    <w:rPr>
      <w:rFonts w:cs="Wingdings"/>
    </w:rPr>
  </w:style>
  <w:style w:type="character" w:customStyle="1" w:styleId="ListLabel49">
    <w:name w:val="ListLabel 49"/>
    <w:rsid w:val="007C71EC"/>
    <w:rPr>
      <w:rFonts w:ascii="Arial" w:hAnsi="Arial" w:cs="Symbol"/>
      <w:sz w:val="15"/>
    </w:rPr>
  </w:style>
  <w:style w:type="character" w:customStyle="1" w:styleId="ListLabel50">
    <w:name w:val="ListLabel 50"/>
    <w:rsid w:val="007C71EC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7C71EC"/>
    <w:rPr>
      <w:rFonts w:ascii="Arial" w:hAnsi="Arial"/>
      <w:i w:val="0"/>
      <w:sz w:val="15"/>
    </w:rPr>
  </w:style>
  <w:style w:type="character" w:customStyle="1" w:styleId="ListLabel52">
    <w:name w:val="ListLabel 52"/>
    <w:rsid w:val="007C71EC"/>
    <w:rPr>
      <w:rFonts w:ascii="Arial" w:hAnsi="Arial" w:cs="Symbol"/>
      <w:sz w:val="15"/>
    </w:rPr>
  </w:style>
  <w:style w:type="character" w:customStyle="1" w:styleId="ListLabel53">
    <w:name w:val="ListLabel 53"/>
    <w:rsid w:val="007C71EC"/>
    <w:rPr>
      <w:rFonts w:cs="Courier New"/>
      <w:sz w:val="14"/>
    </w:rPr>
  </w:style>
  <w:style w:type="character" w:customStyle="1" w:styleId="ListLabel54">
    <w:name w:val="ListLabel 54"/>
    <w:rsid w:val="007C71EC"/>
    <w:rPr>
      <w:rFonts w:cs="Courier New"/>
    </w:rPr>
  </w:style>
  <w:style w:type="character" w:customStyle="1" w:styleId="ListLabel55">
    <w:name w:val="ListLabel 55"/>
    <w:rsid w:val="007C71EC"/>
    <w:rPr>
      <w:rFonts w:cs="Wingdings"/>
    </w:rPr>
  </w:style>
  <w:style w:type="character" w:customStyle="1" w:styleId="ListLabel56">
    <w:name w:val="ListLabel 56"/>
    <w:rsid w:val="007C71EC"/>
    <w:rPr>
      <w:rFonts w:cs="Symbol"/>
    </w:rPr>
  </w:style>
  <w:style w:type="character" w:customStyle="1" w:styleId="ListLabel57">
    <w:name w:val="ListLabel 57"/>
    <w:rsid w:val="007C71EC"/>
    <w:rPr>
      <w:rFonts w:cs="Courier New"/>
    </w:rPr>
  </w:style>
  <w:style w:type="character" w:customStyle="1" w:styleId="ListLabel58">
    <w:name w:val="ListLabel 58"/>
    <w:rsid w:val="007C71EC"/>
    <w:rPr>
      <w:rFonts w:cs="Wingdings"/>
    </w:rPr>
  </w:style>
  <w:style w:type="character" w:customStyle="1" w:styleId="ListLabel59">
    <w:name w:val="ListLabel 59"/>
    <w:rsid w:val="007C71EC"/>
    <w:rPr>
      <w:rFonts w:cs="Symbol"/>
    </w:rPr>
  </w:style>
  <w:style w:type="character" w:customStyle="1" w:styleId="ListLabel60">
    <w:name w:val="ListLabel 60"/>
    <w:rsid w:val="007C71EC"/>
    <w:rPr>
      <w:rFonts w:cs="Courier New"/>
    </w:rPr>
  </w:style>
  <w:style w:type="character" w:customStyle="1" w:styleId="ListLabel61">
    <w:name w:val="ListLabel 61"/>
    <w:rsid w:val="007C71EC"/>
    <w:rPr>
      <w:rFonts w:cs="Wingdings"/>
    </w:rPr>
  </w:style>
  <w:style w:type="character" w:customStyle="1" w:styleId="ListLabel62">
    <w:name w:val="ListLabel 62"/>
    <w:rsid w:val="007C71EC"/>
    <w:rPr>
      <w:rFonts w:ascii="Arial" w:hAnsi="Arial" w:cs="Symbol"/>
      <w:sz w:val="15"/>
    </w:rPr>
  </w:style>
  <w:style w:type="character" w:customStyle="1" w:styleId="ListLabel63">
    <w:name w:val="ListLabel 63"/>
    <w:rsid w:val="007C71EC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7C71EC"/>
    <w:rPr>
      <w:rFonts w:ascii="Arial" w:hAnsi="Arial"/>
      <w:i w:val="0"/>
      <w:sz w:val="15"/>
    </w:rPr>
  </w:style>
  <w:style w:type="character" w:customStyle="1" w:styleId="ListLabel65">
    <w:name w:val="ListLabel 65"/>
    <w:rsid w:val="007C71EC"/>
    <w:rPr>
      <w:rFonts w:ascii="Arial" w:hAnsi="Arial" w:cs="Symbol"/>
      <w:sz w:val="15"/>
    </w:rPr>
  </w:style>
  <w:style w:type="character" w:customStyle="1" w:styleId="ListLabel66">
    <w:name w:val="ListLabel 66"/>
    <w:rsid w:val="007C71EC"/>
    <w:rPr>
      <w:rFonts w:cs="Courier New"/>
      <w:sz w:val="14"/>
    </w:rPr>
  </w:style>
  <w:style w:type="character" w:customStyle="1" w:styleId="ListLabel67">
    <w:name w:val="ListLabel 67"/>
    <w:rsid w:val="007C71EC"/>
    <w:rPr>
      <w:rFonts w:cs="Courier New"/>
    </w:rPr>
  </w:style>
  <w:style w:type="character" w:customStyle="1" w:styleId="ListLabel68">
    <w:name w:val="ListLabel 68"/>
    <w:rsid w:val="007C71EC"/>
    <w:rPr>
      <w:rFonts w:cs="Wingdings"/>
    </w:rPr>
  </w:style>
  <w:style w:type="character" w:customStyle="1" w:styleId="ListLabel69">
    <w:name w:val="ListLabel 69"/>
    <w:rsid w:val="007C71EC"/>
    <w:rPr>
      <w:rFonts w:cs="Symbol"/>
    </w:rPr>
  </w:style>
  <w:style w:type="character" w:customStyle="1" w:styleId="ListLabel70">
    <w:name w:val="ListLabel 70"/>
    <w:rsid w:val="007C71EC"/>
    <w:rPr>
      <w:rFonts w:cs="Courier New"/>
    </w:rPr>
  </w:style>
  <w:style w:type="character" w:customStyle="1" w:styleId="ListLabel71">
    <w:name w:val="ListLabel 71"/>
    <w:rsid w:val="007C71EC"/>
    <w:rPr>
      <w:rFonts w:cs="Wingdings"/>
    </w:rPr>
  </w:style>
  <w:style w:type="character" w:customStyle="1" w:styleId="ListLabel72">
    <w:name w:val="ListLabel 72"/>
    <w:rsid w:val="007C71EC"/>
    <w:rPr>
      <w:rFonts w:cs="Symbol"/>
    </w:rPr>
  </w:style>
  <w:style w:type="character" w:customStyle="1" w:styleId="ListLabel73">
    <w:name w:val="ListLabel 73"/>
    <w:rsid w:val="007C71EC"/>
    <w:rPr>
      <w:rFonts w:cs="Courier New"/>
    </w:rPr>
  </w:style>
  <w:style w:type="character" w:customStyle="1" w:styleId="ListLabel74">
    <w:name w:val="ListLabel 74"/>
    <w:rsid w:val="007C71EC"/>
    <w:rPr>
      <w:rFonts w:cs="Wingdings"/>
    </w:rPr>
  </w:style>
  <w:style w:type="paragraph" w:customStyle="1" w:styleId="Titolo10">
    <w:name w:val="Titolo1"/>
    <w:basedOn w:val="Normale"/>
    <w:next w:val="Corpotesto1"/>
    <w:rsid w:val="007C71EC"/>
    <w:pPr>
      <w:keepNext/>
      <w:spacing w:before="240"/>
    </w:pPr>
    <w:rPr>
      <w:rFonts w:ascii="Liberation Sans" w:eastAsia="Arial Unicode MS" w:hAnsi="Liberation Sans" w:cs="Mangal"/>
      <w:sz w:val="28"/>
      <w:szCs w:val="28"/>
    </w:rPr>
  </w:style>
  <w:style w:type="paragraph" w:customStyle="1" w:styleId="Corpotesto1">
    <w:name w:val="Corpo testo1"/>
    <w:basedOn w:val="Normale"/>
    <w:rsid w:val="007C71EC"/>
    <w:pPr>
      <w:spacing w:before="0" w:after="140" w:line="288" w:lineRule="auto"/>
    </w:pPr>
  </w:style>
  <w:style w:type="paragraph" w:styleId="Elenco">
    <w:name w:val="List"/>
    <w:basedOn w:val="Corpotesto1"/>
    <w:rsid w:val="007C71EC"/>
    <w:rPr>
      <w:rFonts w:cs="Mangal"/>
    </w:rPr>
  </w:style>
  <w:style w:type="paragraph" w:styleId="Didascalia">
    <w:name w:val="caption"/>
    <w:basedOn w:val="Normale"/>
    <w:qFormat/>
    <w:rsid w:val="007C71EC"/>
    <w:pPr>
      <w:suppressLineNumbers/>
    </w:pPr>
    <w:rPr>
      <w:rFonts w:cs="Mangal"/>
      <w:i/>
      <w:iCs/>
      <w:szCs w:val="24"/>
    </w:rPr>
  </w:style>
  <w:style w:type="paragraph" w:customStyle="1" w:styleId="Indice">
    <w:name w:val="Indice"/>
    <w:basedOn w:val="Normale"/>
    <w:rsid w:val="007C71EC"/>
    <w:pPr>
      <w:suppressLineNumbers/>
    </w:pPr>
    <w:rPr>
      <w:rFonts w:cs="Mangal"/>
    </w:rPr>
  </w:style>
  <w:style w:type="paragraph" w:customStyle="1" w:styleId="NormalBold">
    <w:name w:val="NormalBold"/>
    <w:basedOn w:val="Normale"/>
    <w:rsid w:val="007C71EC"/>
    <w:pPr>
      <w:widowControl w:val="0"/>
      <w:spacing w:before="0" w:after="0"/>
    </w:pPr>
    <w:rPr>
      <w:rFonts w:eastAsia="Times New Roman"/>
      <w:b/>
    </w:rPr>
  </w:style>
  <w:style w:type="paragraph" w:styleId="Pidipagina">
    <w:name w:val="footer"/>
    <w:basedOn w:val="Normale"/>
    <w:uiPriority w:val="99"/>
    <w:rsid w:val="007C71EC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paragraph" w:customStyle="1" w:styleId="Testonotaapidipagina1">
    <w:name w:val="Testo nota a piè di pagina1"/>
    <w:basedOn w:val="Normale"/>
    <w:rsid w:val="007C71EC"/>
    <w:pPr>
      <w:spacing w:before="0" w:after="0"/>
      <w:ind w:left="720" w:hanging="720"/>
    </w:pPr>
    <w:rPr>
      <w:sz w:val="20"/>
      <w:szCs w:val="20"/>
    </w:rPr>
  </w:style>
  <w:style w:type="paragraph" w:customStyle="1" w:styleId="Text1">
    <w:name w:val="Text 1"/>
    <w:basedOn w:val="Normale"/>
    <w:rsid w:val="007C71EC"/>
    <w:pPr>
      <w:ind w:left="850"/>
    </w:pPr>
  </w:style>
  <w:style w:type="paragraph" w:customStyle="1" w:styleId="NormalLeft">
    <w:name w:val="Normal Left"/>
    <w:basedOn w:val="Normale"/>
    <w:rsid w:val="007C71EC"/>
  </w:style>
  <w:style w:type="paragraph" w:customStyle="1" w:styleId="Tiret0">
    <w:name w:val="Tiret 0"/>
    <w:basedOn w:val="Normale"/>
    <w:rsid w:val="007C71EC"/>
  </w:style>
  <w:style w:type="paragraph" w:customStyle="1" w:styleId="Tiret1">
    <w:name w:val="Tiret 1"/>
    <w:basedOn w:val="Normale"/>
    <w:rsid w:val="007C71EC"/>
  </w:style>
  <w:style w:type="paragraph" w:customStyle="1" w:styleId="NumPar1">
    <w:name w:val="NumPar 1"/>
    <w:basedOn w:val="Normale"/>
    <w:rsid w:val="007C71EC"/>
  </w:style>
  <w:style w:type="paragraph" w:customStyle="1" w:styleId="NumPar2">
    <w:name w:val="NumPar 2"/>
    <w:basedOn w:val="Normale"/>
    <w:rsid w:val="007C71EC"/>
  </w:style>
  <w:style w:type="paragraph" w:customStyle="1" w:styleId="NumPar3">
    <w:name w:val="NumPar 3"/>
    <w:basedOn w:val="Normale"/>
    <w:rsid w:val="007C71EC"/>
  </w:style>
  <w:style w:type="paragraph" w:customStyle="1" w:styleId="NumPar4">
    <w:name w:val="NumPar 4"/>
    <w:basedOn w:val="Normale"/>
    <w:rsid w:val="007C71EC"/>
  </w:style>
  <w:style w:type="paragraph" w:customStyle="1" w:styleId="ChapterTitle">
    <w:name w:val="ChapterTitle"/>
    <w:basedOn w:val="Normale"/>
    <w:rsid w:val="007C71EC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e"/>
    <w:rsid w:val="007C71EC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e"/>
    <w:rsid w:val="007C71EC"/>
    <w:pPr>
      <w:jc w:val="center"/>
    </w:pPr>
    <w:rPr>
      <w:b/>
      <w:u w:val="single"/>
    </w:rPr>
  </w:style>
  <w:style w:type="paragraph" w:customStyle="1" w:styleId="Titrearticle">
    <w:name w:val="Titre article"/>
    <w:basedOn w:val="Normale"/>
    <w:rsid w:val="007C71EC"/>
    <w:pPr>
      <w:keepNext/>
      <w:spacing w:before="360"/>
      <w:jc w:val="center"/>
    </w:pPr>
    <w:rPr>
      <w:i/>
    </w:rPr>
  </w:style>
  <w:style w:type="paragraph" w:styleId="Intestazione">
    <w:name w:val="header"/>
    <w:basedOn w:val="Normale"/>
    <w:rsid w:val="007C71EC"/>
    <w:pPr>
      <w:tabs>
        <w:tab w:val="center" w:pos="4819"/>
        <w:tab w:val="right" w:pos="9638"/>
      </w:tabs>
      <w:spacing w:before="0" w:after="0"/>
    </w:pPr>
  </w:style>
  <w:style w:type="paragraph" w:customStyle="1" w:styleId="Paragrafoelenco1">
    <w:name w:val="Paragrafo elenco1"/>
    <w:basedOn w:val="Normale"/>
    <w:rsid w:val="007C71EC"/>
    <w:pPr>
      <w:ind w:left="720"/>
      <w:contextualSpacing/>
    </w:pPr>
  </w:style>
  <w:style w:type="paragraph" w:customStyle="1" w:styleId="Testofumetto1">
    <w:name w:val="Testo fumetto1"/>
    <w:basedOn w:val="Normale"/>
    <w:rsid w:val="007C71EC"/>
    <w:pPr>
      <w:spacing w:before="0" w:after="0"/>
    </w:pPr>
    <w:rPr>
      <w:rFonts w:ascii="Tahoma" w:hAnsi="Tahoma" w:cs="Tahoma"/>
      <w:sz w:val="16"/>
      <w:szCs w:val="16"/>
    </w:rPr>
  </w:style>
  <w:style w:type="paragraph" w:customStyle="1" w:styleId="NormaleWeb1">
    <w:name w:val="Normale (Web)1"/>
    <w:basedOn w:val="Normale"/>
    <w:rsid w:val="007C71EC"/>
    <w:pPr>
      <w:spacing w:before="280" w:after="280"/>
    </w:pPr>
    <w:rPr>
      <w:rFonts w:eastAsia="Times New Roman"/>
      <w:szCs w:val="24"/>
      <w:lang w:bidi="ar-SA"/>
    </w:rPr>
  </w:style>
  <w:style w:type="paragraph" w:styleId="Testonotaapidipagina">
    <w:name w:val="footnote text"/>
    <w:basedOn w:val="Normale"/>
    <w:rsid w:val="007C71EC"/>
  </w:style>
  <w:style w:type="paragraph" w:customStyle="1" w:styleId="Contenutotabella">
    <w:name w:val="Contenuto tabella"/>
    <w:basedOn w:val="Normale"/>
    <w:rsid w:val="007C71EC"/>
  </w:style>
  <w:style w:type="paragraph" w:customStyle="1" w:styleId="Titolotabella">
    <w:name w:val="Titolo tabella"/>
    <w:basedOn w:val="Contenutotabella"/>
    <w:rsid w:val="007C71EC"/>
  </w:style>
  <w:style w:type="paragraph" w:customStyle="1" w:styleId="western">
    <w:name w:val="western"/>
    <w:basedOn w:val="Normale"/>
    <w:rsid w:val="00270DA2"/>
    <w:pPr>
      <w:suppressAutoHyphens w:val="0"/>
      <w:spacing w:before="100" w:beforeAutospacing="1" w:after="142" w:line="288" w:lineRule="auto"/>
    </w:pPr>
    <w:rPr>
      <w:rFonts w:eastAsia="Times New Roman"/>
      <w:color w:val="auto"/>
      <w:kern w:val="0"/>
      <w:szCs w:val="24"/>
      <w:lang w:bidi="ar-SA"/>
    </w:rPr>
  </w:style>
  <w:style w:type="character" w:customStyle="1" w:styleId="small">
    <w:name w:val="small"/>
    <w:basedOn w:val="Carpredefinitoparagrafo"/>
    <w:rsid w:val="00F575CF"/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F62D3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stofumettoCarattere1">
    <w:name w:val="Testo fumetto Carattere1"/>
    <w:link w:val="Testofumetto"/>
    <w:uiPriority w:val="99"/>
    <w:semiHidden/>
    <w:rsid w:val="00F62D30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paragraph" w:styleId="Paragrafoelenco">
    <w:name w:val="List Paragraph"/>
    <w:basedOn w:val="Normale"/>
    <w:uiPriority w:val="34"/>
    <w:qFormat/>
    <w:rsid w:val="00261302"/>
    <w:pPr>
      <w:ind w:left="720"/>
      <w:contextualSpacing/>
    </w:pPr>
  </w:style>
  <w:style w:type="character" w:customStyle="1" w:styleId="linkneltesto">
    <w:name w:val="link_nel_testo"/>
    <w:basedOn w:val="Carpredefinitoparagrafo"/>
    <w:rsid w:val="00AC745B"/>
  </w:style>
  <w:style w:type="character" w:customStyle="1" w:styleId="highlight">
    <w:name w:val="highlight"/>
    <w:basedOn w:val="Carpredefinitoparagrafo"/>
    <w:rsid w:val="00AC745B"/>
  </w:style>
  <w:style w:type="character" w:styleId="Enfasigrassetto">
    <w:name w:val="Strong"/>
    <w:basedOn w:val="Carpredefinitoparagrafo"/>
    <w:uiPriority w:val="22"/>
    <w:qFormat/>
    <w:rsid w:val="00E33BE1"/>
    <w:rPr>
      <w:b/>
      <w:bCs/>
    </w:rPr>
  </w:style>
  <w:style w:type="paragraph" w:styleId="Corpodeltesto2">
    <w:name w:val="Body Text 2"/>
    <w:basedOn w:val="Normale"/>
    <w:link w:val="Corpodeltesto2Carattere"/>
    <w:rsid w:val="008D7253"/>
    <w:pPr>
      <w:widowControl w:val="0"/>
      <w:suppressAutoHyphens w:val="0"/>
      <w:spacing w:before="0" w:after="0"/>
      <w:jc w:val="both"/>
    </w:pPr>
    <w:rPr>
      <w:rFonts w:eastAsia="Times New Roman"/>
      <w:snapToGrid w:val="0"/>
      <w:color w:val="auto"/>
      <w:kern w:val="0"/>
      <w:sz w:val="26"/>
      <w:szCs w:val="24"/>
      <w:lang w:bidi="ar-SA"/>
    </w:rPr>
  </w:style>
  <w:style w:type="character" w:customStyle="1" w:styleId="Corpodeltesto2Carattere">
    <w:name w:val="Corpo del testo 2 Carattere"/>
    <w:basedOn w:val="Carpredefinitoparagrafo"/>
    <w:link w:val="Corpodeltesto2"/>
    <w:rsid w:val="008D7253"/>
    <w:rPr>
      <w:snapToGrid w:val="0"/>
      <w:sz w:val="26"/>
      <w:szCs w:val="24"/>
    </w:rPr>
  </w:style>
  <w:style w:type="paragraph" w:customStyle="1" w:styleId="sche3">
    <w:name w:val="sche_3"/>
    <w:rsid w:val="00FA3B90"/>
    <w:pPr>
      <w:autoSpaceDE w:val="0"/>
      <w:autoSpaceDN w:val="0"/>
      <w:jc w:val="both"/>
    </w:pPr>
    <w:rPr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A4638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4638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46384"/>
    <w:rPr>
      <w:rFonts w:eastAsia="Calibri"/>
      <w:color w:val="00000A"/>
      <w:kern w:val="1"/>
      <w:lang w:bidi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4638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46384"/>
    <w:rPr>
      <w:rFonts w:eastAsia="Calibri"/>
      <w:b/>
      <w:bCs/>
      <w:color w:val="00000A"/>
      <w:kern w:val="1"/>
      <w:lang w:bidi="it-IT"/>
    </w:rPr>
  </w:style>
  <w:style w:type="table" w:styleId="Grigliatabella">
    <w:name w:val="Table Grid"/>
    <w:basedOn w:val="Tabellanormale"/>
    <w:uiPriority w:val="39"/>
    <w:rsid w:val="001E5D6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8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26782-8FA4-4A39-8582-93757534D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3</Pages>
  <Words>1017</Words>
  <Characters>5798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</vt:lpstr>
    </vt:vector>
  </TitlesOfParts>
  <Company>MIT</Company>
  <LinksUpToDate>false</LinksUpToDate>
  <CharactersWithSpaces>6802</CharactersWithSpaces>
  <SharedDoc>false</SharedDoc>
  <HLinks>
    <vt:vector size="60" baseType="variant">
      <vt:variant>
        <vt:i4>3670050</vt:i4>
      </vt:variant>
      <vt:variant>
        <vt:i4>27</vt:i4>
      </vt:variant>
      <vt:variant>
        <vt:i4>0</vt:i4>
      </vt:variant>
      <vt:variant>
        <vt:i4>5</vt:i4>
      </vt:variant>
      <vt:variant>
        <vt:lpwstr>http://www.bosettiegatti.eu/info/norme/statali/codicecivile.htm</vt:lpwstr>
      </vt:variant>
      <vt:variant>
        <vt:lpwstr>2359</vt:lpwstr>
      </vt:variant>
      <vt:variant>
        <vt:i4>720919</vt:i4>
      </vt:variant>
      <vt:variant>
        <vt:i4>24</vt:i4>
      </vt:variant>
      <vt:variant>
        <vt:i4>0</vt:i4>
      </vt:variant>
      <vt:variant>
        <vt:i4>5</vt:i4>
      </vt:variant>
      <vt:variant>
        <vt:lpwstr>http://www.bosettiegatti.eu/info/norme/statali/codicepenale.htm</vt:lpwstr>
      </vt:variant>
      <vt:variant>
        <vt:lpwstr>629</vt:lpwstr>
      </vt:variant>
      <vt:variant>
        <vt:i4>524306</vt:i4>
      </vt:variant>
      <vt:variant>
        <vt:i4>21</vt:i4>
      </vt:variant>
      <vt:variant>
        <vt:i4>0</vt:i4>
      </vt:variant>
      <vt:variant>
        <vt:i4>5</vt:i4>
      </vt:variant>
      <vt:variant>
        <vt:lpwstr>http://www.bosettiegatti.eu/info/norme/statali/codicepenale.htm</vt:lpwstr>
      </vt:variant>
      <vt:variant>
        <vt:lpwstr>317</vt:lpwstr>
      </vt:variant>
      <vt:variant>
        <vt:i4>1572902</vt:i4>
      </vt:variant>
      <vt:variant>
        <vt:i4>18</vt:i4>
      </vt:variant>
      <vt:variant>
        <vt:i4>0</vt:i4>
      </vt:variant>
      <vt:variant>
        <vt:i4>5</vt:i4>
      </vt:variant>
      <vt:variant>
        <vt:lpwstr>http://www.bosettiegatti.eu/info/norme/statali/1999_0068.htm</vt:lpwstr>
      </vt:variant>
      <vt:variant>
        <vt:lpwstr>17</vt:lpwstr>
      </vt:variant>
      <vt:variant>
        <vt:i4>1900577</vt:i4>
      </vt:variant>
      <vt:variant>
        <vt:i4>15</vt:i4>
      </vt:variant>
      <vt:variant>
        <vt:i4>0</vt:i4>
      </vt:variant>
      <vt:variant>
        <vt:i4>5</vt:i4>
      </vt:variant>
      <vt:variant>
        <vt:lpwstr>http://www.bosettiegatti.eu/info/norme/statali/2008_0081.htm</vt:lpwstr>
      </vt:variant>
      <vt:variant>
        <vt:lpwstr>014</vt:lpwstr>
      </vt:variant>
      <vt:variant>
        <vt:i4>1507363</vt:i4>
      </vt:variant>
      <vt:variant>
        <vt:i4>12</vt:i4>
      </vt:variant>
      <vt:variant>
        <vt:i4>0</vt:i4>
      </vt:variant>
      <vt:variant>
        <vt:i4>5</vt:i4>
      </vt:variant>
      <vt:variant>
        <vt:lpwstr>http://www.bosettiegatti.eu/info/norme/statali/2001_0231.htm</vt:lpwstr>
      </vt:variant>
      <vt:variant>
        <vt:lpwstr>09</vt:lpwstr>
      </vt:variant>
      <vt:variant>
        <vt:i4>1900581</vt:i4>
      </vt:variant>
      <vt:variant>
        <vt:i4>9</vt:i4>
      </vt:variant>
      <vt:variant>
        <vt:i4>0</vt:i4>
      </vt:variant>
      <vt:variant>
        <vt:i4>5</vt:i4>
      </vt:variant>
      <vt:variant>
        <vt:lpwstr>http://www.bosettiegatti.eu/info/norme/statali/2011_0159.htm</vt:lpwstr>
      </vt:variant>
      <vt:variant>
        <vt:lpwstr>092</vt:lpwstr>
      </vt:variant>
      <vt:variant>
        <vt:i4>1835045</vt:i4>
      </vt:variant>
      <vt:variant>
        <vt:i4>6</vt:i4>
      </vt:variant>
      <vt:variant>
        <vt:i4>0</vt:i4>
      </vt:variant>
      <vt:variant>
        <vt:i4>5</vt:i4>
      </vt:variant>
      <vt:variant>
        <vt:lpwstr>http://www.bosettiegatti.eu/info/norme/statali/2011_0159.htm</vt:lpwstr>
      </vt:variant>
      <vt:variant>
        <vt:lpwstr>088</vt:lpwstr>
      </vt:variant>
      <vt:variant>
        <vt:i4>1835045</vt:i4>
      </vt:variant>
      <vt:variant>
        <vt:i4>3</vt:i4>
      </vt:variant>
      <vt:variant>
        <vt:i4>0</vt:i4>
      </vt:variant>
      <vt:variant>
        <vt:i4>5</vt:i4>
      </vt:variant>
      <vt:variant>
        <vt:lpwstr>http://www.bosettiegatti.eu/info/norme/statali/2011_0159.htm</vt:lpwstr>
      </vt:variant>
      <vt:variant>
        <vt:lpwstr>084</vt:lpwstr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http://www.bosettiegatti.eu/info/norme/statali/2011_0159.htm</vt:lpwstr>
      </vt:variant>
      <vt:variant>
        <vt:lpwstr>067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</dc:title>
  <dc:creator>Ciaravola Pietro</dc:creator>
  <cp:lastModifiedBy>Utente</cp:lastModifiedBy>
  <cp:revision>67</cp:revision>
  <cp:lastPrinted>2021-07-19T09:02:00Z</cp:lastPrinted>
  <dcterms:created xsi:type="dcterms:W3CDTF">2021-02-24T11:53:00Z</dcterms:created>
  <dcterms:modified xsi:type="dcterms:W3CDTF">2021-07-21T09:16:00Z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